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44448E">
      <w:pPr>
        <w:tabs>
          <w:tab w:val="left" w:pos="567"/>
        </w:tabs>
        <w:spacing w:after="0" w:line="360" w:lineRule="auto"/>
        <w:rPr>
          <w:rFonts w:ascii="Verdana" w:eastAsia="Times New Roman" w:hAnsi="Verdana" w:cs="Calibri"/>
          <w:b/>
          <w:bCs/>
          <w:sz w:val="20"/>
          <w:szCs w:val="20"/>
          <w:lang w:eastAsia="pl-PL"/>
        </w:rPr>
      </w:pPr>
      <w:bookmarkStart w:id="0" w:name="_GoBack"/>
      <w:r w:rsidRPr="003220BD">
        <w:rPr>
          <w:rFonts w:ascii="Verdana" w:eastAsia="Times New Roman" w:hAnsi="Verdana" w:cs="Calibri"/>
          <w:b/>
          <w:bCs/>
          <w:sz w:val="20"/>
          <w:szCs w:val="20"/>
          <w:lang w:eastAsia="pl-PL"/>
        </w:rPr>
        <w:t>Umowa (wzór)</w:t>
      </w:r>
    </w:p>
    <w:p w14:paraId="05BC048F" w14:textId="77777777" w:rsidR="008E1510" w:rsidRPr="003220BD" w:rsidRDefault="008E1510" w:rsidP="0044448E">
      <w:pPr>
        <w:tabs>
          <w:tab w:val="left" w:pos="567"/>
        </w:tabs>
        <w:spacing w:after="0" w:line="360" w:lineRule="auto"/>
        <w:rPr>
          <w:rFonts w:ascii="Verdana" w:eastAsia="Times New Roman" w:hAnsi="Verdana" w:cs="Calibri"/>
          <w:sz w:val="16"/>
          <w:szCs w:val="16"/>
          <w:lang w:eastAsia="pl-PL"/>
        </w:rPr>
      </w:pPr>
    </w:p>
    <w:p w14:paraId="7EDBAC68" w14:textId="62ED0175" w:rsidR="00EB7ECD" w:rsidRPr="003220BD" w:rsidRDefault="00EB7ECD" w:rsidP="0044448E">
      <w:pPr>
        <w:spacing w:after="0" w:line="360" w:lineRule="auto"/>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975A68">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44448E">
      <w:pPr>
        <w:spacing w:after="0" w:line="360" w:lineRule="auto"/>
        <w:rPr>
          <w:rFonts w:ascii="Verdana" w:eastAsia="Times New Roman" w:hAnsi="Verdana" w:cs="Tahoma"/>
          <w:b/>
          <w:sz w:val="16"/>
          <w:szCs w:val="16"/>
          <w:lang w:eastAsia="pl-PL"/>
        </w:rPr>
      </w:pPr>
    </w:p>
    <w:p w14:paraId="4F00841B" w14:textId="797F221E" w:rsidR="00EB7ECD" w:rsidRPr="003220BD" w:rsidRDefault="00EB7ECD" w:rsidP="0044448E">
      <w:pPr>
        <w:spacing w:after="0" w:line="360" w:lineRule="auto"/>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44448E">
      <w:pPr>
        <w:tabs>
          <w:tab w:val="left" w:pos="993"/>
          <w:tab w:val="left" w:pos="1985"/>
          <w:tab w:val="left" w:pos="4395"/>
          <w:tab w:val="left" w:pos="4678"/>
        </w:tabs>
        <w:spacing w:after="0" w:line="36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44448E">
      <w:pPr>
        <w:spacing w:after="0" w:line="36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44448E">
      <w:pPr>
        <w:spacing w:after="0" w:line="36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44448E">
      <w:pPr>
        <w:spacing w:after="0" w:line="36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44448E">
      <w:pPr>
        <w:spacing w:after="0" w:line="36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44448E">
      <w:pPr>
        <w:spacing w:after="0" w:line="360" w:lineRule="auto"/>
        <w:rPr>
          <w:rFonts w:ascii="Verdana" w:eastAsia="Times New Roman" w:hAnsi="Verdana" w:cs="Calibri"/>
          <w:sz w:val="16"/>
          <w:szCs w:val="16"/>
          <w:lang w:eastAsia="pl-PL"/>
        </w:rPr>
      </w:pPr>
    </w:p>
    <w:p w14:paraId="30DC570B" w14:textId="77777777" w:rsidR="008E1510" w:rsidRPr="003220BD" w:rsidRDefault="008E1510" w:rsidP="0044448E">
      <w:pPr>
        <w:spacing w:after="0" w:line="360" w:lineRule="auto"/>
        <w:rPr>
          <w:rFonts w:ascii="Verdana" w:eastAsia="Times New Roman" w:hAnsi="Verdana" w:cs="Calibri"/>
          <w:sz w:val="16"/>
          <w:szCs w:val="16"/>
          <w:lang w:eastAsia="pl-PL"/>
        </w:rPr>
      </w:pPr>
    </w:p>
    <w:p w14:paraId="73AE4379" w14:textId="77777777" w:rsidR="008E1510" w:rsidRPr="003220BD" w:rsidRDefault="008E1510" w:rsidP="0044448E">
      <w:pPr>
        <w:spacing w:after="0" w:line="360" w:lineRule="auto"/>
        <w:rPr>
          <w:rFonts w:ascii="Verdana" w:eastAsia="Times New Roman" w:hAnsi="Verdana" w:cs="Calibri"/>
          <w:sz w:val="16"/>
          <w:szCs w:val="16"/>
          <w:lang w:eastAsia="pl-PL"/>
        </w:rPr>
      </w:pPr>
    </w:p>
    <w:p w14:paraId="0D14962F" w14:textId="2103500B" w:rsidR="00EB7ECD" w:rsidRPr="003220BD" w:rsidRDefault="008E1510" w:rsidP="0044448E">
      <w:pPr>
        <w:spacing w:after="0" w:line="360" w:lineRule="auto"/>
        <w:rPr>
          <w:rFonts w:ascii="Verdana" w:eastAsia="Times New Roman" w:hAnsi="Verdana" w:cs="Calibri"/>
          <w:i/>
          <w:sz w:val="16"/>
          <w:szCs w:val="16"/>
          <w:lang w:eastAsia="pl-PL"/>
        </w:rPr>
      </w:pPr>
      <w:r w:rsidRPr="003220BD">
        <w:rPr>
          <w:rFonts w:ascii="Verdana" w:eastAsia="Times New Roman" w:hAnsi="Verdana" w:cs="Calibri"/>
          <w:i/>
          <w:sz w:val="16"/>
          <w:szCs w:val="16"/>
          <w:lang w:eastAsia="pl-PL"/>
        </w:rPr>
        <w:t>Umowa została zawarta w</w:t>
      </w:r>
      <w:r w:rsidR="00EB7ECD" w:rsidRPr="003220BD">
        <w:rPr>
          <w:rFonts w:ascii="Verdana" w:eastAsia="Times New Roman" w:hAnsi="Verdana" w:cs="Calibri"/>
          <w:i/>
          <w:sz w:val="16"/>
          <w:szCs w:val="16"/>
          <w:lang w:eastAsia="pl-PL"/>
        </w:rPr>
        <w:t xml:space="preserve"> wyniku udzielenia zamówienia publicznego w trybie podstawowym o szacunk</w:t>
      </w:r>
      <w:r w:rsidR="00E30A88" w:rsidRPr="003220BD">
        <w:rPr>
          <w:rFonts w:ascii="Verdana" w:eastAsia="Times New Roman" w:hAnsi="Verdana" w:cs="Calibri"/>
          <w:i/>
          <w:sz w:val="16"/>
          <w:szCs w:val="16"/>
          <w:lang w:eastAsia="pl-PL"/>
        </w:rPr>
        <w:t>owej wartości zamówienia poniżej</w:t>
      </w:r>
      <w:r w:rsidR="00567A5A">
        <w:rPr>
          <w:rFonts w:ascii="Verdana" w:eastAsia="Times New Roman" w:hAnsi="Verdana" w:cs="Calibri"/>
          <w:i/>
          <w:sz w:val="16"/>
          <w:szCs w:val="16"/>
          <w:lang w:eastAsia="pl-PL"/>
        </w:rPr>
        <w:t xml:space="preserve"> 221</w:t>
      </w:r>
      <w:r w:rsidR="00EB7ECD" w:rsidRPr="003220BD">
        <w:rPr>
          <w:rFonts w:ascii="Verdana" w:eastAsia="Times New Roman" w:hAnsi="Verdana" w:cs="Calibri"/>
          <w:i/>
          <w:sz w:val="16"/>
          <w:szCs w:val="16"/>
          <w:lang w:eastAsia="pl-PL"/>
        </w:rPr>
        <w:t xml:space="preserve"> 000 euro – postępowanie nr </w:t>
      </w:r>
      <w:r w:rsidRPr="003220BD">
        <w:rPr>
          <w:rFonts w:ascii="Verdana" w:eastAsia="Times New Roman" w:hAnsi="Verdana" w:cs="Calibri"/>
          <w:b/>
          <w:i/>
          <w:sz w:val="16"/>
          <w:szCs w:val="16"/>
          <w:lang w:eastAsia="pl-PL"/>
        </w:rPr>
        <w:t>………………………………</w:t>
      </w:r>
    </w:p>
    <w:p w14:paraId="69D2398D" w14:textId="77777777" w:rsidR="00EB7ECD" w:rsidRPr="003220BD" w:rsidRDefault="00EB7ECD" w:rsidP="0044448E">
      <w:pPr>
        <w:spacing w:after="0" w:line="360" w:lineRule="auto"/>
        <w:rPr>
          <w:rFonts w:ascii="Verdana" w:eastAsia="Calibri" w:hAnsi="Verdana" w:cs="Tahoma"/>
          <w:b/>
          <w:sz w:val="16"/>
          <w:szCs w:val="16"/>
        </w:rPr>
      </w:pPr>
    </w:p>
    <w:p w14:paraId="08CCB8DB" w14:textId="77777777" w:rsidR="008E1510" w:rsidRPr="003220BD" w:rsidRDefault="008E1510" w:rsidP="0044448E">
      <w:pPr>
        <w:spacing w:after="0" w:line="360" w:lineRule="auto"/>
        <w:rPr>
          <w:rFonts w:ascii="Verdana" w:eastAsia="Calibri" w:hAnsi="Verdana" w:cs="Tahoma"/>
          <w:b/>
          <w:sz w:val="16"/>
          <w:szCs w:val="16"/>
        </w:rPr>
      </w:pPr>
    </w:p>
    <w:p w14:paraId="40F6C411"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44448E">
      <w:pPr>
        <w:numPr>
          <w:ilvl w:val="0"/>
          <w:numId w:val="29"/>
        </w:numPr>
        <w:tabs>
          <w:tab w:val="clear" w:pos="720"/>
          <w:tab w:val="num" w:pos="426"/>
        </w:tabs>
        <w:autoSpaceDE w:val="0"/>
        <w:autoSpaceDN w:val="0"/>
        <w:spacing w:after="0" w:line="360" w:lineRule="auto"/>
        <w:ind w:left="426" w:hanging="426"/>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44448E">
      <w:pPr>
        <w:numPr>
          <w:ilvl w:val="0"/>
          <w:numId w:val="29"/>
        </w:numPr>
        <w:tabs>
          <w:tab w:val="num" w:pos="426"/>
        </w:tabs>
        <w:spacing w:after="0" w:line="360" w:lineRule="auto"/>
        <w:ind w:left="426" w:hanging="426"/>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44448E">
      <w:pPr>
        <w:numPr>
          <w:ilvl w:val="0"/>
          <w:numId w:val="29"/>
        </w:numPr>
        <w:tabs>
          <w:tab w:val="num" w:pos="426"/>
        </w:tabs>
        <w:spacing w:after="0" w:line="360" w:lineRule="auto"/>
        <w:ind w:left="426" w:hanging="426"/>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44448E">
      <w:pPr>
        <w:spacing w:after="0" w:line="360" w:lineRule="auto"/>
        <w:rPr>
          <w:rFonts w:ascii="Verdana" w:eastAsia="Calibri" w:hAnsi="Verdana" w:cs="Tahoma"/>
          <w:b/>
          <w:sz w:val="16"/>
          <w:szCs w:val="16"/>
        </w:rPr>
      </w:pPr>
    </w:p>
    <w:p w14:paraId="68907BD6"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44448E">
      <w:pPr>
        <w:numPr>
          <w:ilvl w:val="0"/>
          <w:numId w:val="33"/>
        </w:numPr>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567A5A">
        <w:rPr>
          <w:rFonts w:ascii="Verdana" w:eastAsia="Calibri" w:hAnsi="Verdana" w:cs="Tahoma"/>
          <w:sz w:val="16"/>
          <w:szCs w:val="16"/>
        </w:rPr>
        <w:t>...............................</w:t>
      </w:r>
      <w:r w:rsidRPr="003220BD">
        <w:rPr>
          <w:rFonts w:ascii="Verdana" w:eastAsia="Calibri" w:hAnsi="Verdana" w:cs="Tahoma"/>
          <w:sz w:val="16"/>
          <w:szCs w:val="16"/>
        </w:rPr>
        <w:t>). Kwota ta obejmuje cenę przedmiotu zamówienia wraz z kosztami wykonania wszelkich obowiązków określonych w umowie.</w:t>
      </w:r>
    </w:p>
    <w:p w14:paraId="7C30AA81" w14:textId="2CBDF37C" w:rsidR="00EB7ECD" w:rsidRPr="003220BD" w:rsidRDefault="00EB7ECD" w:rsidP="0044448E">
      <w:pPr>
        <w:numPr>
          <w:ilvl w:val="0"/>
          <w:numId w:val="33"/>
        </w:numPr>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44448E">
      <w:pPr>
        <w:numPr>
          <w:ilvl w:val="0"/>
          <w:numId w:val="33"/>
        </w:numPr>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44448E">
      <w:pPr>
        <w:spacing w:after="0" w:line="360" w:lineRule="auto"/>
        <w:rPr>
          <w:rFonts w:ascii="Verdana" w:eastAsia="Calibri" w:hAnsi="Verdana" w:cs="Tahoma"/>
          <w:b/>
          <w:sz w:val="16"/>
          <w:szCs w:val="16"/>
        </w:rPr>
      </w:pPr>
    </w:p>
    <w:p w14:paraId="06FE861E"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44448E">
      <w:pPr>
        <w:spacing w:after="0" w:line="360" w:lineRule="auto"/>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44448E">
      <w:pPr>
        <w:numPr>
          <w:ilvl w:val="0"/>
          <w:numId w:val="28"/>
        </w:numPr>
        <w:tabs>
          <w:tab w:val="clear" w:pos="720"/>
          <w:tab w:val="num" w:pos="360"/>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44448E">
      <w:pPr>
        <w:numPr>
          <w:ilvl w:val="0"/>
          <w:numId w:val="28"/>
        </w:numPr>
        <w:tabs>
          <w:tab w:val="clear" w:pos="720"/>
          <w:tab w:val="num" w:pos="360"/>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44448E">
      <w:pPr>
        <w:widowControl w:val="0"/>
        <w:numPr>
          <w:ilvl w:val="0"/>
          <w:numId w:val="28"/>
        </w:numPr>
        <w:tabs>
          <w:tab w:val="clear" w:pos="720"/>
          <w:tab w:val="num" w:pos="360"/>
          <w:tab w:val="num" w:pos="426"/>
        </w:tabs>
        <w:suppressAutoHyphens/>
        <w:spacing w:after="0" w:line="360" w:lineRule="auto"/>
        <w:ind w:left="426" w:hanging="426"/>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26B51687" w:rsidR="00EB7ECD" w:rsidRPr="003220BD" w:rsidRDefault="00EB7ECD" w:rsidP="0044448E">
      <w:pPr>
        <w:widowControl w:val="0"/>
        <w:numPr>
          <w:ilvl w:val="0"/>
          <w:numId w:val="28"/>
        </w:numPr>
        <w:tabs>
          <w:tab w:val="clear" w:pos="720"/>
          <w:tab w:val="num" w:pos="360"/>
          <w:tab w:val="num" w:pos="426"/>
        </w:tabs>
        <w:suppressAutoHyphen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SIWZ).</w:t>
      </w:r>
    </w:p>
    <w:p w14:paraId="0F396091" w14:textId="77777777" w:rsidR="00F8739C" w:rsidRPr="003220BD" w:rsidRDefault="00F8739C" w:rsidP="0044448E">
      <w:pPr>
        <w:spacing w:after="0" w:line="360" w:lineRule="auto"/>
        <w:rPr>
          <w:rFonts w:ascii="Verdana" w:eastAsia="Calibri" w:hAnsi="Verdana" w:cs="Tahoma"/>
          <w:b/>
          <w:sz w:val="16"/>
          <w:szCs w:val="16"/>
        </w:rPr>
      </w:pPr>
    </w:p>
    <w:p w14:paraId="4EE37BD0"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44448E">
      <w:pPr>
        <w:numPr>
          <w:ilvl w:val="0"/>
          <w:numId w:val="30"/>
        </w:numPr>
        <w:tabs>
          <w:tab w:val="clear" w:pos="720"/>
          <w:tab w:val="num" w:pos="426"/>
        </w:tabs>
        <w:spacing w:after="0" w:line="360" w:lineRule="auto"/>
        <w:ind w:left="426" w:hanging="426"/>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7BFCB6FC" w14:textId="77777777" w:rsidR="009973F9" w:rsidRDefault="00EB7ECD" w:rsidP="0044448E">
      <w:pPr>
        <w:numPr>
          <w:ilvl w:val="0"/>
          <w:numId w:val="30"/>
        </w:numPr>
        <w:tabs>
          <w:tab w:val="clear" w:pos="720"/>
          <w:tab w:val="num" w:pos="426"/>
        </w:tabs>
        <w:spacing w:after="0" w:line="360" w:lineRule="auto"/>
        <w:ind w:left="426" w:hanging="426"/>
        <w:rPr>
          <w:rFonts w:ascii="Verdana" w:eastAsia="Calibri" w:hAnsi="Verdana" w:cs="Tahoma"/>
          <w:sz w:val="16"/>
          <w:szCs w:val="16"/>
        </w:rPr>
        <w:sectPr w:rsidR="009973F9" w:rsidSect="009973F9">
          <w:headerReference w:type="even" r:id="rId8"/>
          <w:headerReference w:type="default" r:id="rId9"/>
          <w:footerReference w:type="even" r:id="rId10"/>
          <w:footerReference w:type="default" r:id="rId11"/>
          <w:headerReference w:type="first" r:id="rId12"/>
          <w:footerReference w:type="first" r:id="rId13"/>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44448E">
      <w:pPr>
        <w:numPr>
          <w:ilvl w:val="0"/>
          <w:numId w:val="30"/>
        </w:numPr>
        <w:tabs>
          <w:tab w:val="clear" w:pos="720"/>
          <w:tab w:val="num" w:pos="426"/>
        </w:tabs>
        <w:spacing w:after="0" w:line="360" w:lineRule="auto"/>
        <w:ind w:left="426" w:hanging="426"/>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3220BD" w:rsidRDefault="00B55DF6" w:rsidP="0044448E">
      <w:pPr>
        <w:numPr>
          <w:ilvl w:val="0"/>
          <w:numId w:val="30"/>
        </w:numPr>
        <w:tabs>
          <w:tab w:val="clear" w:pos="720"/>
          <w:tab w:val="num" w:pos="426"/>
        </w:tabs>
        <w:spacing w:after="0" w:line="360" w:lineRule="auto"/>
        <w:ind w:left="426" w:hanging="426"/>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2BD8A3FC" w14:textId="68291BDD" w:rsidR="005A2BCA" w:rsidRPr="003220BD" w:rsidRDefault="005A2BCA" w:rsidP="0044448E">
      <w:pPr>
        <w:numPr>
          <w:ilvl w:val="0"/>
          <w:numId w:val="30"/>
        </w:numPr>
        <w:tabs>
          <w:tab w:val="clear" w:pos="720"/>
          <w:tab w:val="num" w:pos="426"/>
        </w:tabs>
        <w:spacing w:after="0" w:line="360" w:lineRule="auto"/>
        <w:ind w:left="426" w:hanging="426"/>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69CA6E1C" w:rsidR="00030664" w:rsidRPr="003220BD" w:rsidRDefault="00030664" w:rsidP="0044448E">
      <w:pPr>
        <w:numPr>
          <w:ilvl w:val="0"/>
          <w:numId w:val="30"/>
        </w:numPr>
        <w:tabs>
          <w:tab w:val="clear" w:pos="720"/>
          <w:tab w:val="num" w:pos="426"/>
        </w:tabs>
        <w:spacing w:after="0" w:line="360" w:lineRule="auto"/>
        <w:ind w:left="426" w:hanging="426"/>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2FE1ED0B" w14:textId="77777777" w:rsidR="00EB7ECD" w:rsidRPr="003220BD" w:rsidRDefault="00EB7ECD" w:rsidP="0044448E">
      <w:pPr>
        <w:spacing w:after="0" w:line="360" w:lineRule="auto"/>
        <w:ind w:left="426"/>
        <w:rPr>
          <w:rFonts w:ascii="Verdana" w:eastAsia="Calibri" w:hAnsi="Verdana" w:cs="Tahoma"/>
          <w:b/>
          <w:sz w:val="16"/>
          <w:szCs w:val="16"/>
        </w:rPr>
      </w:pPr>
    </w:p>
    <w:p w14:paraId="094F8369"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44448E">
      <w:pPr>
        <w:spacing w:after="0" w:line="360" w:lineRule="auto"/>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44448E">
      <w:pPr>
        <w:numPr>
          <w:ilvl w:val="0"/>
          <w:numId w:val="31"/>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44448E">
      <w:pPr>
        <w:numPr>
          <w:ilvl w:val="0"/>
          <w:numId w:val="31"/>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44448E">
      <w:pPr>
        <w:numPr>
          <w:ilvl w:val="0"/>
          <w:numId w:val="31"/>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Default="00EB7ECD" w:rsidP="0044448E">
      <w:pPr>
        <w:numPr>
          <w:ilvl w:val="0"/>
          <w:numId w:val="31"/>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56307075" w14:textId="582A3BE3" w:rsidR="005E33E1" w:rsidRPr="005E33E1" w:rsidRDefault="005E33E1" w:rsidP="0044448E">
      <w:pPr>
        <w:numPr>
          <w:ilvl w:val="0"/>
          <w:numId w:val="31"/>
        </w:numPr>
        <w:tabs>
          <w:tab w:val="num" w:pos="426"/>
        </w:tabs>
        <w:spacing w:after="0" w:line="360" w:lineRule="auto"/>
        <w:ind w:left="426" w:hanging="426"/>
        <w:rPr>
          <w:rFonts w:ascii="Verdana" w:eastAsia="Calibri" w:hAnsi="Verdana" w:cs="Tahoma"/>
          <w:sz w:val="16"/>
          <w:szCs w:val="16"/>
        </w:rPr>
      </w:pPr>
      <w:r w:rsidRPr="003220BD">
        <w:rPr>
          <w:rFonts w:ascii="Verdana" w:hAnsi="Verdana" w:cs="Tahoma"/>
          <w:sz w:val="16"/>
          <w:szCs w:val="16"/>
          <w:lang w:eastAsia="pl-PL"/>
        </w:rPr>
        <w:t>Zamawiający i Wykonawca</w:t>
      </w:r>
      <w:r w:rsidRPr="003220BD">
        <w:rPr>
          <w:rFonts w:ascii="Verdana" w:hAnsi="Verdana"/>
          <w:sz w:val="16"/>
          <w:szCs w:val="16"/>
          <w:lang w:eastAsia="pl-PL"/>
        </w:rPr>
        <w:t xml:space="preserve"> oświadczają, że zawarli umowę powierzenia przetwarzania danych osobowych </w:t>
      </w:r>
      <w:r>
        <w:rPr>
          <w:rFonts w:ascii="Verdana" w:hAnsi="Verdana"/>
          <w:sz w:val="16"/>
          <w:szCs w:val="16"/>
          <w:lang w:eastAsia="pl-PL"/>
        </w:rPr>
        <w:t xml:space="preserve">                      </w:t>
      </w:r>
      <w:r w:rsidRPr="003220BD">
        <w:rPr>
          <w:rFonts w:ascii="Verdana" w:hAnsi="Verdana"/>
          <w:sz w:val="16"/>
          <w:szCs w:val="16"/>
          <w:lang w:eastAsia="pl-PL"/>
        </w:rPr>
        <w:t xml:space="preserve">nr ………….……… w dniu ………………..…., która określa </w:t>
      </w:r>
      <w:r w:rsidRPr="003220BD">
        <w:rPr>
          <w:rFonts w:ascii="Verdana" w:hAnsi="Verdana" w:cs="Tahoma"/>
          <w:sz w:val="16"/>
          <w:szCs w:val="16"/>
          <w:lang w:eastAsia="pl-PL"/>
        </w:rPr>
        <w:t xml:space="preserve">zasady przetwarzania danych osobowych przez Wykonawcę </w:t>
      </w:r>
      <w:r>
        <w:rPr>
          <w:rFonts w:ascii="Verdana" w:hAnsi="Verdana" w:cs="Tahoma"/>
          <w:sz w:val="16"/>
          <w:szCs w:val="16"/>
          <w:lang w:eastAsia="pl-PL"/>
        </w:rPr>
        <w:t xml:space="preserve">        </w:t>
      </w:r>
      <w:r w:rsidRPr="003220BD">
        <w:rPr>
          <w:rFonts w:ascii="Verdana" w:hAnsi="Verdana" w:cs="Tahoma"/>
          <w:sz w:val="16"/>
          <w:szCs w:val="16"/>
          <w:lang w:eastAsia="pl-PL"/>
        </w:rPr>
        <w:t>w związku z realizacją niniejszej umowy.</w:t>
      </w:r>
    </w:p>
    <w:p w14:paraId="0B52FCE7" w14:textId="0628822C" w:rsidR="00EB7ECD" w:rsidRPr="003220BD" w:rsidRDefault="00EB7ECD" w:rsidP="0044448E">
      <w:pPr>
        <w:numPr>
          <w:ilvl w:val="0"/>
          <w:numId w:val="31"/>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44448E">
      <w:pPr>
        <w:spacing w:after="0" w:line="360" w:lineRule="auto"/>
        <w:rPr>
          <w:rFonts w:ascii="Verdana" w:eastAsia="Calibri" w:hAnsi="Verdana" w:cs="Tahoma"/>
          <w:b/>
          <w:sz w:val="16"/>
          <w:szCs w:val="16"/>
        </w:rPr>
      </w:pPr>
    </w:p>
    <w:p w14:paraId="307A3B5A"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44448E">
      <w:pPr>
        <w:spacing w:after="0" w:line="360" w:lineRule="auto"/>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44448E">
      <w:pPr>
        <w:numPr>
          <w:ilvl w:val="0"/>
          <w:numId w:val="32"/>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44448E">
      <w:pPr>
        <w:numPr>
          <w:ilvl w:val="0"/>
          <w:numId w:val="32"/>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44448E">
      <w:pPr>
        <w:numPr>
          <w:ilvl w:val="0"/>
          <w:numId w:val="32"/>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44448E">
      <w:pPr>
        <w:numPr>
          <w:ilvl w:val="0"/>
          <w:numId w:val="32"/>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44448E">
      <w:pPr>
        <w:numPr>
          <w:ilvl w:val="1"/>
          <w:numId w:val="32"/>
        </w:numPr>
        <w:spacing w:after="0" w:line="360" w:lineRule="auto"/>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44448E">
      <w:pPr>
        <w:numPr>
          <w:ilvl w:val="1"/>
          <w:numId w:val="32"/>
        </w:numPr>
        <w:spacing w:after="0" w:line="360" w:lineRule="auto"/>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44448E">
      <w:pPr>
        <w:numPr>
          <w:ilvl w:val="1"/>
          <w:numId w:val="32"/>
        </w:numPr>
        <w:spacing w:after="0" w:line="360" w:lineRule="auto"/>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44448E">
      <w:pPr>
        <w:numPr>
          <w:ilvl w:val="0"/>
          <w:numId w:val="32"/>
        </w:numPr>
        <w:tabs>
          <w:tab w:val="num" w:pos="426"/>
        </w:tabs>
        <w:spacing w:after="0" w:line="360" w:lineRule="auto"/>
        <w:ind w:left="426" w:hanging="426"/>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44448E">
      <w:pPr>
        <w:spacing w:after="0" w:line="360" w:lineRule="auto"/>
        <w:rPr>
          <w:rFonts w:ascii="Verdana" w:eastAsia="Calibri" w:hAnsi="Verdana" w:cs="Tahoma"/>
          <w:sz w:val="16"/>
          <w:szCs w:val="16"/>
        </w:rPr>
      </w:pPr>
    </w:p>
    <w:p w14:paraId="656FF758" w14:textId="77777777" w:rsidR="008E1510" w:rsidRPr="003220BD" w:rsidRDefault="008E1510" w:rsidP="0044448E">
      <w:pPr>
        <w:spacing w:after="0" w:line="360" w:lineRule="auto"/>
        <w:rPr>
          <w:rFonts w:ascii="Verdana" w:eastAsia="Calibri" w:hAnsi="Verdana" w:cs="Tahoma"/>
          <w:sz w:val="16"/>
          <w:szCs w:val="16"/>
        </w:rPr>
      </w:pPr>
    </w:p>
    <w:p w14:paraId="3CC4FA3A" w14:textId="77777777" w:rsidR="008E1510" w:rsidRPr="003220BD" w:rsidRDefault="008E1510" w:rsidP="0044448E">
      <w:pPr>
        <w:spacing w:after="0" w:line="360" w:lineRule="auto"/>
        <w:rPr>
          <w:rFonts w:ascii="Verdana" w:eastAsia="Calibri" w:hAnsi="Verdana" w:cs="Tahoma"/>
          <w:sz w:val="16"/>
          <w:szCs w:val="16"/>
        </w:rPr>
      </w:pPr>
    </w:p>
    <w:p w14:paraId="6BC0673F" w14:textId="77777777" w:rsidR="008E1510" w:rsidRPr="003220BD" w:rsidRDefault="008E1510" w:rsidP="0044448E">
      <w:pPr>
        <w:spacing w:after="0" w:line="360" w:lineRule="auto"/>
        <w:rPr>
          <w:rFonts w:ascii="Verdana" w:eastAsia="Calibri" w:hAnsi="Verdana" w:cs="Tahoma"/>
          <w:sz w:val="16"/>
          <w:szCs w:val="16"/>
        </w:rPr>
      </w:pPr>
    </w:p>
    <w:p w14:paraId="1BD2CB59" w14:textId="77777777" w:rsidR="00EB7ECD" w:rsidRPr="003220BD" w:rsidRDefault="00EB7ECD" w:rsidP="0044448E">
      <w:pPr>
        <w:spacing w:after="0" w:line="360" w:lineRule="auto"/>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44448E">
      <w:pPr>
        <w:spacing w:after="0" w:line="360" w:lineRule="auto"/>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44448E">
      <w:pPr>
        <w:spacing w:after="0" w:line="360" w:lineRule="auto"/>
        <w:outlineLvl w:val="1"/>
        <w:rPr>
          <w:rFonts w:ascii="Verdana" w:eastAsia="Times New Roman" w:hAnsi="Verdana" w:cs="Times New Roman"/>
          <w:b/>
          <w:bCs/>
          <w:sz w:val="16"/>
          <w:szCs w:val="16"/>
          <w:lang w:eastAsia="pl-PL"/>
        </w:rPr>
      </w:pPr>
    </w:p>
    <w:p w14:paraId="6AA5127C" w14:textId="5F2BDCAE" w:rsidR="00440C3F" w:rsidRPr="003220BD" w:rsidRDefault="00440C3F" w:rsidP="0044448E">
      <w:pPr>
        <w:spacing w:after="0" w:line="360" w:lineRule="auto"/>
        <w:outlineLvl w:val="1"/>
        <w:rPr>
          <w:rFonts w:ascii="Verdana" w:eastAsia="Times New Roman" w:hAnsi="Verdana" w:cs="Times New Roman"/>
          <w:b/>
          <w:bCs/>
          <w:sz w:val="16"/>
          <w:szCs w:val="16"/>
          <w:lang w:eastAsia="pl-PL"/>
        </w:rPr>
      </w:pPr>
    </w:p>
    <w:p w14:paraId="30BDF620" w14:textId="0297E738"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188E0EA9" w14:textId="1CD52F88"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398D3F7C" w14:textId="7AC95208"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185D02E1" w14:textId="434442E3"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2CC6CD71" w14:textId="61C42CC2"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3DF5FDF8" w14:textId="211CF7BA"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6F584BDF" w14:textId="296397C9" w:rsidR="000666C7" w:rsidRDefault="000666C7" w:rsidP="0044448E">
      <w:pPr>
        <w:spacing w:after="0" w:line="360" w:lineRule="auto"/>
        <w:outlineLvl w:val="1"/>
        <w:rPr>
          <w:rFonts w:ascii="Verdana" w:eastAsia="Times New Roman" w:hAnsi="Verdana" w:cs="Times New Roman"/>
          <w:b/>
          <w:bCs/>
          <w:sz w:val="16"/>
          <w:szCs w:val="16"/>
          <w:lang w:eastAsia="pl-PL"/>
        </w:rPr>
      </w:pPr>
    </w:p>
    <w:p w14:paraId="497C3F7D" w14:textId="77777777" w:rsidR="00BA34F7" w:rsidRDefault="00BA34F7" w:rsidP="0044448E">
      <w:pPr>
        <w:spacing w:after="0" w:line="360" w:lineRule="auto"/>
        <w:outlineLvl w:val="1"/>
        <w:rPr>
          <w:rFonts w:ascii="Verdana" w:eastAsia="Times New Roman" w:hAnsi="Verdana" w:cs="Times New Roman"/>
          <w:b/>
          <w:bCs/>
          <w:sz w:val="16"/>
          <w:szCs w:val="16"/>
          <w:lang w:eastAsia="pl-PL"/>
        </w:rPr>
      </w:pPr>
    </w:p>
    <w:p w14:paraId="3E9C7E78" w14:textId="77777777" w:rsidR="00BA34F7" w:rsidRPr="003220BD" w:rsidRDefault="00BA34F7" w:rsidP="0044448E">
      <w:pPr>
        <w:spacing w:after="0" w:line="360" w:lineRule="auto"/>
        <w:outlineLvl w:val="1"/>
        <w:rPr>
          <w:rFonts w:ascii="Verdana" w:eastAsia="Times New Roman" w:hAnsi="Verdana" w:cs="Times New Roman"/>
          <w:b/>
          <w:bCs/>
          <w:sz w:val="16"/>
          <w:szCs w:val="16"/>
          <w:lang w:eastAsia="pl-PL"/>
        </w:rPr>
      </w:pPr>
    </w:p>
    <w:p w14:paraId="6CC2B18A" w14:textId="0421EBD4"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2460DEB0" w14:textId="334BC208"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7C5F7A4E" w14:textId="75E3F486" w:rsidR="000666C7" w:rsidRDefault="000666C7" w:rsidP="0044448E">
      <w:pPr>
        <w:spacing w:after="0" w:line="360" w:lineRule="auto"/>
        <w:outlineLvl w:val="1"/>
        <w:rPr>
          <w:rFonts w:ascii="Verdana" w:eastAsia="Times New Roman" w:hAnsi="Verdana" w:cs="Times New Roman"/>
          <w:b/>
          <w:bCs/>
          <w:sz w:val="16"/>
          <w:szCs w:val="16"/>
          <w:lang w:eastAsia="pl-PL"/>
        </w:rPr>
      </w:pPr>
    </w:p>
    <w:p w14:paraId="7461C273" w14:textId="77777777" w:rsidR="004F489A" w:rsidRDefault="004F489A" w:rsidP="0044448E">
      <w:pPr>
        <w:spacing w:after="0" w:line="360" w:lineRule="auto"/>
        <w:outlineLvl w:val="1"/>
        <w:rPr>
          <w:rFonts w:ascii="Verdana" w:eastAsia="Times New Roman" w:hAnsi="Verdana" w:cs="Times New Roman"/>
          <w:b/>
          <w:bCs/>
          <w:sz w:val="16"/>
          <w:szCs w:val="16"/>
          <w:lang w:eastAsia="pl-PL"/>
        </w:rPr>
      </w:pPr>
    </w:p>
    <w:p w14:paraId="656DB514" w14:textId="77777777" w:rsidR="004F489A" w:rsidRDefault="004F489A" w:rsidP="0044448E">
      <w:pPr>
        <w:spacing w:after="0" w:line="360" w:lineRule="auto"/>
        <w:outlineLvl w:val="1"/>
        <w:rPr>
          <w:rFonts w:ascii="Verdana" w:eastAsia="Times New Roman" w:hAnsi="Verdana" w:cs="Times New Roman"/>
          <w:b/>
          <w:bCs/>
          <w:sz w:val="16"/>
          <w:szCs w:val="16"/>
          <w:lang w:eastAsia="pl-PL"/>
        </w:rPr>
      </w:pPr>
    </w:p>
    <w:p w14:paraId="3CC8B17C" w14:textId="77777777" w:rsidR="004F489A" w:rsidRDefault="004F489A" w:rsidP="0044448E">
      <w:pPr>
        <w:spacing w:after="0" w:line="360" w:lineRule="auto"/>
        <w:outlineLvl w:val="1"/>
        <w:rPr>
          <w:rFonts w:ascii="Verdana" w:eastAsia="Times New Roman" w:hAnsi="Verdana" w:cs="Times New Roman"/>
          <w:b/>
          <w:bCs/>
          <w:sz w:val="16"/>
          <w:szCs w:val="16"/>
          <w:lang w:eastAsia="pl-PL"/>
        </w:rPr>
      </w:pPr>
    </w:p>
    <w:p w14:paraId="7A4DA721" w14:textId="77777777" w:rsidR="004F489A" w:rsidRDefault="004F489A" w:rsidP="0044448E">
      <w:pPr>
        <w:spacing w:after="0" w:line="360" w:lineRule="auto"/>
        <w:outlineLvl w:val="1"/>
        <w:rPr>
          <w:rFonts w:ascii="Verdana" w:eastAsia="Times New Roman" w:hAnsi="Verdana" w:cs="Times New Roman"/>
          <w:b/>
          <w:bCs/>
          <w:sz w:val="16"/>
          <w:szCs w:val="16"/>
          <w:lang w:eastAsia="pl-PL"/>
        </w:rPr>
      </w:pPr>
    </w:p>
    <w:p w14:paraId="101188F7" w14:textId="77777777" w:rsidR="004F489A" w:rsidRDefault="004F489A" w:rsidP="0044448E">
      <w:pPr>
        <w:spacing w:after="0" w:line="360" w:lineRule="auto"/>
        <w:outlineLvl w:val="1"/>
        <w:rPr>
          <w:rFonts w:ascii="Verdana" w:eastAsia="Times New Roman" w:hAnsi="Verdana" w:cs="Times New Roman"/>
          <w:b/>
          <w:bCs/>
          <w:sz w:val="16"/>
          <w:szCs w:val="16"/>
          <w:lang w:eastAsia="pl-PL"/>
        </w:rPr>
      </w:pPr>
    </w:p>
    <w:p w14:paraId="0BC01578" w14:textId="3840D0D1" w:rsidR="004F489A" w:rsidRDefault="004F489A" w:rsidP="0044448E">
      <w:pPr>
        <w:spacing w:after="0" w:line="360" w:lineRule="auto"/>
        <w:outlineLvl w:val="1"/>
        <w:rPr>
          <w:rFonts w:ascii="Verdana" w:eastAsia="Times New Roman" w:hAnsi="Verdana" w:cs="Times New Roman"/>
          <w:b/>
          <w:bCs/>
          <w:sz w:val="16"/>
          <w:szCs w:val="16"/>
          <w:lang w:eastAsia="pl-PL"/>
        </w:rPr>
      </w:pPr>
    </w:p>
    <w:p w14:paraId="78D29D96" w14:textId="77777777" w:rsidR="009973F9" w:rsidRPr="003220BD" w:rsidRDefault="009973F9" w:rsidP="0044448E">
      <w:pPr>
        <w:spacing w:after="0" w:line="360" w:lineRule="auto"/>
        <w:outlineLvl w:val="1"/>
        <w:rPr>
          <w:rFonts w:ascii="Verdana" w:eastAsia="Times New Roman" w:hAnsi="Verdana" w:cs="Times New Roman"/>
          <w:b/>
          <w:bCs/>
          <w:sz w:val="16"/>
          <w:szCs w:val="16"/>
          <w:lang w:eastAsia="pl-PL"/>
        </w:rPr>
      </w:pPr>
    </w:p>
    <w:p w14:paraId="6096FF43" w14:textId="77777777" w:rsidR="000666C7" w:rsidRPr="003220BD" w:rsidRDefault="000666C7" w:rsidP="0044448E">
      <w:pPr>
        <w:spacing w:after="0" w:line="36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44448E">
      <w:pPr>
        <w:spacing w:after="0" w:line="36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44448E">
      <w:pPr>
        <w:spacing w:before="100" w:beforeAutospacing="1" w:after="100" w:afterAutospacing="1" w:line="360" w:lineRule="auto"/>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44448E">
      <w:pPr>
        <w:spacing w:line="360" w:lineRule="auto"/>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p>
    <w:p w14:paraId="4155BB01"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44448E">
      <w:pPr>
        <w:autoSpaceDE w:val="0"/>
        <w:autoSpaceDN w:val="0"/>
        <w:adjustRightInd w:val="0"/>
        <w:spacing w:after="0" w:line="360" w:lineRule="auto"/>
        <w:rPr>
          <w:rFonts w:ascii="Verdana" w:eastAsia="Times New Roman" w:hAnsi="Verdana" w:cs="Times New Roman"/>
          <w:color w:val="000000"/>
          <w:sz w:val="16"/>
          <w:szCs w:val="16"/>
          <w:lang w:eastAsia="pl-PL"/>
        </w:rPr>
      </w:pPr>
    </w:p>
    <w:p w14:paraId="7999AAA5" w14:textId="30124957" w:rsidR="00946CF3" w:rsidRPr="004637D3" w:rsidRDefault="00946CF3" w:rsidP="0044448E">
      <w:pPr>
        <w:autoSpaceDE w:val="0"/>
        <w:autoSpaceDN w:val="0"/>
        <w:adjustRightInd w:val="0"/>
        <w:spacing w:after="0" w:line="360" w:lineRule="auto"/>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 xml:space="preserve">Jana Pawła II w zakresie realizacji rozwiązań technicznych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44448E">
      <w:pPr>
        <w:autoSpaceDE w:val="0"/>
        <w:autoSpaceDN w:val="0"/>
        <w:adjustRightInd w:val="0"/>
        <w:spacing w:after="0" w:line="360" w:lineRule="auto"/>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53016F65" w14:textId="77777777" w:rsidR="00946CF3" w:rsidRPr="004637D3" w:rsidRDefault="00946CF3" w:rsidP="0044448E">
      <w:pPr>
        <w:autoSpaceDE w:val="0"/>
        <w:autoSpaceDN w:val="0"/>
        <w:adjustRightInd w:val="0"/>
        <w:spacing w:after="0" w:line="360" w:lineRule="auto"/>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44448E">
      <w:pPr>
        <w:autoSpaceDE w:val="0"/>
        <w:autoSpaceDN w:val="0"/>
        <w:adjustRightInd w:val="0"/>
        <w:spacing w:after="0" w:line="360" w:lineRule="auto"/>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44448E">
      <w:pPr>
        <w:spacing w:after="0" w:line="360" w:lineRule="auto"/>
        <w:outlineLvl w:val="1"/>
        <w:rPr>
          <w:rFonts w:ascii="Verdana" w:eastAsia="Times New Roman" w:hAnsi="Verdana" w:cs="Calibri"/>
          <w:sz w:val="16"/>
          <w:szCs w:val="16"/>
          <w:lang w:eastAsia="pl-PL"/>
        </w:rPr>
      </w:pPr>
    </w:p>
    <w:p w14:paraId="25DCBCA9" w14:textId="6F6A794B" w:rsidR="00F66873" w:rsidRDefault="00F66873" w:rsidP="0044448E">
      <w:pPr>
        <w:spacing w:after="0" w:line="360" w:lineRule="auto"/>
        <w:outlineLvl w:val="1"/>
        <w:rPr>
          <w:rFonts w:ascii="Verdana" w:eastAsia="Times New Roman" w:hAnsi="Verdana" w:cs="Calibri"/>
          <w:sz w:val="16"/>
          <w:szCs w:val="16"/>
          <w:lang w:eastAsia="pl-PL"/>
        </w:rPr>
      </w:pPr>
    </w:p>
    <w:p w14:paraId="64F2CF78" w14:textId="77777777" w:rsidR="00F66873" w:rsidRPr="00F66873" w:rsidRDefault="00F66873" w:rsidP="0044448E">
      <w:pPr>
        <w:spacing w:line="360" w:lineRule="auto"/>
        <w:rPr>
          <w:rFonts w:ascii="Verdana" w:eastAsia="Times New Roman" w:hAnsi="Verdana" w:cs="Calibri"/>
          <w:sz w:val="16"/>
          <w:szCs w:val="16"/>
          <w:lang w:eastAsia="pl-PL"/>
        </w:rPr>
      </w:pPr>
    </w:p>
    <w:p w14:paraId="04B8DEB3" w14:textId="77777777" w:rsidR="00F66873" w:rsidRPr="00F66873" w:rsidRDefault="00F66873" w:rsidP="0044448E">
      <w:pPr>
        <w:spacing w:line="360" w:lineRule="auto"/>
        <w:rPr>
          <w:rFonts w:ascii="Verdana" w:eastAsia="Times New Roman" w:hAnsi="Verdana" w:cs="Calibri"/>
          <w:sz w:val="16"/>
          <w:szCs w:val="16"/>
          <w:lang w:eastAsia="pl-PL"/>
        </w:rPr>
      </w:pPr>
    </w:p>
    <w:p w14:paraId="29D39DE2" w14:textId="77777777" w:rsidR="00F66873" w:rsidRPr="00F66873" w:rsidRDefault="00F66873" w:rsidP="0044448E">
      <w:pPr>
        <w:spacing w:line="360" w:lineRule="auto"/>
        <w:rPr>
          <w:rFonts w:ascii="Verdana" w:eastAsia="Times New Roman" w:hAnsi="Verdana" w:cs="Calibri"/>
          <w:sz w:val="16"/>
          <w:szCs w:val="16"/>
          <w:lang w:eastAsia="pl-PL"/>
        </w:rPr>
      </w:pPr>
    </w:p>
    <w:p w14:paraId="1A55296C" w14:textId="77777777" w:rsidR="00F66873" w:rsidRPr="00F66873" w:rsidRDefault="00F66873" w:rsidP="0044448E">
      <w:pPr>
        <w:spacing w:line="360" w:lineRule="auto"/>
        <w:rPr>
          <w:rFonts w:ascii="Verdana" w:eastAsia="Times New Roman" w:hAnsi="Verdana" w:cs="Calibri"/>
          <w:sz w:val="16"/>
          <w:szCs w:val="16"/>
          <w:lang w:eastAsia="pl-PL"/>
        </w:rPr>
      </w:pPr>
    </w:p>
    <w:p w14:paraId="63374D0F" w14:textId="77777777" w:rsidR="00F66873" w:rsidRPr="00F66873" w:rsidRDefault="00F66873" w:rsidP="0044448E">
      <w:pPr>
        <w:spacing w:line="360" w:lineRule="auto"/>
        <w:rPr>
          <w:rFonts w:ascii="Verdana" w:eastAsia="Times New Roman" w:hAnsi="Verdana" w:cs="Calibri"/>
          <w:sz w:val="16"/>
          <w:szCs w:val="16"/>
          <w:lang w:eastAsia="pl-PL"/>
        </w:rPr>
      </w:pPr>
    </w:p>
    <w:p w14:paraId="62BC2D5A" w14:textId="5B943667" w:rsidR="00F66873" w:rsidRDefault="00F66873" w:rsidP="0044448E">
      <w:pPr>
        <w:spacing w:line="360" w:lineRule="auto"/>
        <w:rPr>
          <w:rFonts w:ascii="Verdana" w:eastAsia="Times New Roman" w:hAnsi="Verdana" w:cs="Calibri"/>
          <w:sz w:val="16"/>
          <w:szCs w:val="16"/>
          <w:lang w:eastAsia="pl-PL"/>
        </w:rPr>
      </w:pPr>
    </w:p>
    <w:p w14:paraId="323AE149" w14:textId="77777777" w:rsidR="009C34FE" w:rsidRDefault="009C34FE" w:rsidP="0044448E">
      <w:pPr>
        <w:spacing w:line="360" w:lineRule="auto"/>
        <w:rPr>
          <w:rFonts w:ascii="Verdana" w:eastAsia="Times New Roman" w:hAnsi="Verdana" w:cs="Calibri"/>
          <w:sz w:val="16"/>
          <w:szCs w:val="16"/>
          <w:lang w:eastAsia="pl-PL"/>
        </w:rPr>
      </w:pPr>
    </w:p>
    <w:p w14:paraId="17E18663" w14:textId="77777777" w:rsidR="009C34FE" w:rsidRDefault="009C34FE" w:rsidP="0044448E">
      <w:pPr>
        <w:spacing w:line="360" w:lineRule="auto"/>
        <w:rPr>
          <w:rFonts w:ascii="Verdana" w:eastAsia="Times New Roman" w:hAnsi="Verdana" w:cs="Calibri"/>
          <w:sz w:val="16"/>
          <w:szCs w:val="16"/>
          <w:lang w:eastAsia="pl-PL"/>
        </w:rPr>
      </w:pPr>
    </w:p>
    <w:p w14:paraId="41ED47C6" w14:textId="77777777" w:rsidR="009C34FE" w:rsidRDefault="009C34FE" w:rsidP="0044448E">
      <w:pPr>
        <w:spacing w:line="360" w:lineRule="auto"/>
        <w:rPr>
          <w:rFonts w:ascii="Verdana" w:eastAsia="Times New Roman" w:hAnsi="Verdana" w:cs="Calibri"/>
          <w:sz w:val="16"/>
          <w:szCs w:val="16"/>
          <w:lang w:eastAsia="pl-PL"/>
        </w:rPr>
      </w:pPr>
    </w:p>
    <w:p w14:paraId="5FF7F438" w14:textId="4660EA46" w:rsidR="003220BD" w:rsidRDefault="00F66873" w:rsidP="0044448E">
      <w:pPr>
        <w:tabs>
          <w:tab w:val="left" w:pos="2985"/>
        </w:tabs>
        <w:spacing w:line="360" w:lineRule="auto"/>
        <w:rPr>
          <w:rFonts w:ascii="Verdana" w:eastAsia="Times New Roman" w:hAnsi="Verdana" w:cs="Calibri"/>
          <w:sz w:val="16"/>
          <w:szCs w:val="16"/>
          <w:lang w:eastAsia="pl-PL"/>
        </w:rPr>
      </w:pPr>
      <w:r>
        <w:rPr>
          <w:rFonts w:ascii="Verdana" w:eastAsia="Times New Roman" w:hAnsi="Verdana" w:cs="Calibri"/>
          <w:sz w:val="16"/>
          <w:szCs w:val="16"/>
          <w:lang w:eastAsia="pl-PL"/>
        </w:rPr>
        <w:tab/>
      </w:r>
    </w:p>
    <w:p w14:paraId="21A8BBEC" w14:textId="77777777" w:rsidR="00F66873" w:rsidRDefault="00F66873" w:rsidP="0044448E">
      <w:pPr>
        <w:tabs>
          <w:tab w:val="left" w:pos="2985"/>
        </w:tabs>
        <w:spacing w:line="360" w:lineRule="auto"/>
        <w:rPr>
          <w:rFonts w:ascii="Verdana" w:eastAsia="Times New Roman" w:hAnsi="Verdana" w:cs="Calibri"/>
          <w:sz w:val="16"/>
          <w:szCs w:val="16"/>
          <w:lang w:eastAsia="pl-PL"/>
        </w:rPr>
      </w:pPr>
    </w:p>
    <w:p w14:paraId="7D55399B" w14:textId="77777777" w:rsidR="00F66873" w:rsidRPr="009C2309" w:rsidRDefault="00F66873" w:rsidP="0044448E">
      <w:pPr>
        <w:spacing w:line="360" w:lineRule="auto"/>
        <w:rPr>
          <w:rFonts w:ascii="Verdana" w:hAnsi="Verdana"/>
          <w:b/>
          <w:sz w:val="18"/>
          <w:szCs w:val="18"/>
        </w:rPr>
      </w:pPr>
      <w:r w:rsidRPr="009C2309">
        <w:rPr>
          <w:rFonts w:ascii="Verdana" w:hAnsi="Verdana"/>
          <w:b/>
          <w:sz w:val="18"/>
          <w:szCs w:val="18"/>
        </w:rPr>
        <w:t>Wzór umowy powierzenia przetwarzania danych osobowych</w:t>
      </w:r>
    </w:p>
    <w:p w14:paraId="498FE16D" w14:textId="77777777" w:rsidR="00F66873" w:rsidRPr="00223CC5" w:rsidRDefault="00F66873" w:rsidP="0044448E">
      <w:pPr>
        <w:spacing w:line="360" w:lineRule="auto"/>
        <w:rPr>
          <w:rFonts w:ascii="Verdana" w:hAnsi="Verdana"/>
          <w:sz w:val="18"/>
          <w:szCs w:val="18"/>
        </w:rPr>
      </w:pPr>
    </w:p>
    <w:p w14:paraId="2FC7DEA7" w14:textId="77777777" w:rsidR="00F66873" w:rsidRPr="00223CC5" w:rsidRDefault="00F66873" w:rsidP="0044448E">
      <w:pPr>
        <w:spacing w:line="360" w:lineRule="auto"/>
        <w:rPr>
          <w:rFonts w:ascii="Verdana" w:hAnsi="Verdana"/>
          <w:sz w:val="18"/>
          <w:szCs w:val="18"/>
        </w:rPr>
      </w:pPr>
      <w:r w:rsidRPr="00223CC5">
        <w:rPr>
          <w:rFonts w:ascii="Verdana" w:hAnsi="Verdana"/>
          <w:sz w:val="18"/>
          <w:szCs w:val="18"/>
        </w:rPr>
        <w:t>zawarta w Krakowie w dniu ……………</w:t>
      </w:r>
      <w:r>
        <w:rPr>
          <w:rFonts w:ascii="Verdana" w:hAnsi="Verdana"/>
          <w:sz w:val="18"/>
          <w:szCs w:val="18"/>
        </w:rPr>
        <w:t>………</w:t>
      </w:r>
      <w:r w:rsidRPr="00223CC5">
        <w:rPr>
          <w:rFonts w:ascii="Verdana" w:hAnsi="Verdana"/>
          <w:sz w:val="18"/>
          <w:szCs w:val="18"/>
        </w:rPr>
        <w:t>…… r. pomiędzy:</w:t>
      </w:r>
    </w:p>
    <w:p w14:paraId="21B56E28" w14:textId="77777777" w:rsidR="00F66873" w:rsidRPr="00223CC5" w:rsidRDefault="00F66873" w:rsidP="0044448E">
      <w:pPr>
        <w:spacing w:line="360" w:lineRule="auto"/>
        <w:rPr>
          <w:rFonts w:ascii="Verdana" w:hAnsi="Verdana"/>
          <w:sz w:val="18"/>
          <w:szCs w:val="18"/>
        </w:rPr>
      </w:pPr>
    </w:p>
    <w:p w14:paraId="484FC4EE" w14:textId="77777777" w:rsidR="00F66873" w:rsidRPr="00223CC5" w:rsidRDefault="00F66873" w:rsidP="0044448E">
      <w:pPr>
        <w:spacing w:line="360" w:lineRule="auto"/>
        <w:rPr>
          <w:rFonts w:ascii="Verdana" w:hAnsi="Verdana" w:cs="Tahoma"/>
          <w:sz w:val="18"/>
          <w:szCs w:val="18"/>
        </w:rPr>
      </w:pPr>
      <w:r w:rsidRPr="00223CC5">
        <w:rPr>
          <w:rFonts w:ascii="Verdana" w:hAnsi="Verdana" w:cs="Tahoma"/>
          <w:b/>
          <w:sz w:val="18"/>
          <w:szCs w:val="18"/>
        </w:rPr>
        <w:t xml:space="preserve">Krakowskim Szpitalem Specjalistycznym im. </w:t>
      </w:r>
      <w:r>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14:paraId="3742B47B" w14:textId="77777777" w:rsidR="00F66873" w:rsidRPr="00223CC5" w:rsidRDefault="00F66873" w:rsidP="0044448E">
      <w:pPr>
        <w:spacing w:line="360" w:lineRule="auto"/>
        <w:rPr>
          <w:rFonts w:ascii="Verdana" w:hAnsi="Verdana" w:cs="Tahoma"/>
          <w:sz w:val="18"/>
          <w:szCs w:val="18"/>
        </w:rPr>
      </w:pPr>
      <w:r>
        <w:rPr>
          <w:rFonts w:ascii="Verdana" w:hAnsi="Verdana" w:cs="Tahoma"/>
          <w:b/>
          <w:sz w:val="18"/>
          <w:szCs w:val="18"/>
        </w:rPr>
        <w:t>…………………………………………………………………………………………………………………………….</w:t>
      </w:r>
      <w:r w:rsidRPr="00223CC5">
        <w:rPr>
          <w:rFonts w:ascii="Verdana" w:hAnsi="Verdana"/>
          <w:sz w:val="18"/>
          <w:szCs w:val="18"/>
        </w:rPr>
        <w:t>w dalszej części niniejszej umowy zwanym „Zlecającym”</w:t>
      </w:r>
    </w:p>
    <w:p w14:paraId="15129A3E" w14:textId="77777777" w:rsidR="00F66873" w:rsidRPr="00223CC5" w:rsidRDefault="00F66873" w:rsidP="0044448E">
      <w:pPr>
        <w:spacing w:line="360" w:lineRule="auto"/>
        <w:rPr>
          <w:rFonts w:ascii="Verdana" w:hAnsi="Verdana" w:cs="Tahoma"/>
          <w:sz w:val="18"/>
          <w:szCs w:val="18"/>
        </w:rPr>
      </w:pPr>
      <w:r w:rsidRPr="00223CC5">
        <w:rPr>
          <w:rFonts w:ascii="Verdana" w:hAnsi="Verdana" w:cs="Tahoma"/>
          <w:sz w:val="18"/>
          <w:szCs w:val="18"/>
        </w:rPr>
        <w:t>a</w:t>
      </w:r>
    </w:p>
    <w:p w14:paraId="05B401E9" w14:textId="77777777" w:rsidR="00F66873" w:rsidRPr="00223CC5" w:rsidRDefault="00F66873" w:rsidP="0044448E">
      <w:pPr>
        <w:spacing w:line="360" w:lineRule="auto"/>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14:paraId="65BA02C3" w14:textId="77777777" w:rsidR="00F66873" w:rsidRPr="00223CC5" w:rsidRDefault="00F66873" w:rsidP="0044448E">
      <w:pPr>
        <w:spacing w:line="360" w:lineRule="auto"/>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14:paraId="2C08D8BE" w14:textId="77777777" w:rsidR="00F66873" w:rsidRPr="00223CC5" w:rsidRDefault="00F66873" w:rsidP="0044448E">
      <w:pPr>
        <w:spacing w:line="360" w:lineRule="auto"/>
        <w:rPr>
          <w:rFonts w:ascii="Verdana" w:hAnsi="Verdana"/>
          <w:sz w:val="18"/>
          <w:szCs w:val="18"/>
        </w:rPr>
      </w:pPr>
      <w:r w:rsidRPr="00223CC5">
        <w:rPr>
          <w:rFonts w:ascii="Verdana" w:hAnsi="Verdana"/>
          <w:sz w:val="18"/>
          <w:szCs w:val="18"/>
        </w:rPr>
        <w:t>w dalszej części niniejszej umowy zwanym  „Zleceniobiorcą”</w:t>
      </w:r>
    </w:p>
    <w:p w14:paraId="6A6FCC0F" w14:textId="77777777" w:rsidR="00F66873" w:rsidRPr="00223CC5" w:rsidRDefault="00F66873" w:rsidP="0044448E">
      <w:pPr>
        <w:spacing w:line="360" w:lineRule="auto"/>
        <w:rPr>
          <w:rFonts w:ascii="Verdana" w:hAnsi="Verdana"/>
          <w:b/>
          <w:sz w:val="18"/>
          <w:szCs w:val="18"/>
        </w:rPr>
      </w:pPr>
    </w:p>
    <w:p w14:paraId="5DF44FE3" w14:textId="77777777" w:rsidR="00F66873" w:rsidRPr="00223CC5" w:rsidRDefault="00F66873" w:rsidP="0044448E">
      <w:pPr>
        <w:spacing w:line="360" w:lineRule="auto"/>
        <w:rPr>
          <w:rFonts w:ascii="Verdana" w:hAnsi="Verdana"/>
          <w:b/>
          <w:sz w:val="18"/>
          <w:szCs w:val="18"/>
        </w:rPr>
      </w:pPr>
    </w:p>
    <w:p w14:paraId="00A99BA6" w14:textId="77777777" w:rsidR="00F66873" w:rsidRPr="00223CC5" w:rsidRDefault="00F66873" w:rsidP="0044448E">
      <w:pPr>
        <w:spacing w:line="360" w:lineRule="auto"/>
        <w:rPr>
          <w:rFonts w:ascii="Verdana" w:hAnsi="Verdana"/>
          <w:sz w:val="18"/>
          <w:szCs w:val="18"/>
        </w:rPr>
      </w:pPr>
      <w:r w:rsidRPr="00223CC5">
        <w:rPr>
          <w:rFonts w:ascii="Verdana" w:hAnsi="Verdana"/>
          <w:b/>
          <w:sz w:val="18"/>
          <w:szCs w:val="18"/>
        </w:rPr>
        <w:t>§ 1</w:t>
      </w:r>
    </w:p>
    <w:p w14:paraId="05C4DD2A" w14:textId="77777777" w:rsidR="00F66873" w:rsidRPr="00223CC5" w:rsidRDefault="00F66873" w:rsidP="0044448E">
      <w:pPr>
        <w:numPr>
          <w:ilvl w:val="0"/>
          <w:numId w:val="38"/>
        </w:numPr>
        <w:spacing w:after="0" w:line="360" w:lineRule="auto"/>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14:paraId="6C654E07" w14:textId="77777777" w:rsidR="00F66873" w:rsidRPr="00223CC5" w:rsidRDefault="00F66873" w:rsidP="0044448E">
      <w:pPr>
        <w:numPr>
          <w:ilvl w:val="0"/>
          <w:numId w:val="38"/>
        </w:numPr>
        <w:spacing w:after="0" w:line="360" w:lineRule="auto"/>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14:paraId="056F499B" w14:textId="77777777" w:rsidR="00F66873" w:rsidRPr="00223CC5" w:rsidRDefault="00F66873" w:rsidP="0044448E">
      <w:pPr>
        <w:spacing w:line="360" w:lineRule="auto"/>
        <w:rPr>
          <w:rFonts w:ascii="Verdana" w:hAnsi="Verdana"/>
          <w:b/>
          <w:sz w:val="18"/>
          <w:szCs w:val="18"/>
        </w:rPr>
      </w:pPr>
      <w:r w:rsidRPr="00223CC5">
        <w:rPr>
          <w:rFonts w:ascii="Verdana" w:hAnsi="Verdana"/>
          <w:b/>
          <w:sz w:val="18"/>
          <w:szCs w:val="18"/>
        </w:rPr>
        <w:t>§2</w:t>
      </w:r>
    </w:p>
    <w:p w14:paraId="1967787B"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14:paraId="3185D0DD"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Administratorem danych osobowych, których przetwarzanie wynika z Umowy Głównej jest Zlecający.</w:t>
      </w:r>
    </w:p>
    <w:p w14:paraId="75AA8161"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14:paraId="293250F0" w14:textId="77777777" w:rsidR="00F66873" w:rsidRPr="00D71724"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14:paraId="0A57D3D8" w14:textId="77777777" w:rsidR="00F66873" w:rsidRPr="00D71724" w:rsidRDefault="00F66873" w:rsidP="0044448E">
      <w:pPr>
        <w:numPr>
          <w:ilvl w:val="0"/>
          <w:numId w:val="40"/>
        </w:numPr>
        <w:spacing w:after="0" w:line="360" w:lineRule="auto"/>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14:paraId="6666B1F9" w14:textId="77777777" w:rsidR="00F66873" w:rsidRPr="00D71724" w:rsidRDefault="00F66873" w:rsidP="0044448E">
      <w:pPr>
        <w:numPr>
          <w:ilvl w:val="0"/>
          <w:numId w:val="40"/>
        </w:numPr>
        <w:spacing w:after="0" w:line="360" w:lineRule="auto"/>
        <w:rPr>
          <w:rFonts w:ascii="Verdana" w:hAnsi="Verdana"/>
          <w:sz w:val="18"/>
          <w:szCs w:val="18"/>
        </w:rPr>
      </w:pPr>
      <w:r w:rsidRPr="00D71724">
        <w:rPr>
          <w:rFonts w:ascii="Verdana" w:hAnsi="Verdana"/>
          <w:sz w:val="18"/>
          <w:szCs w:val="18"/>
        </w:rPr>
        <w:t>Kategoria osób, których dane dotyczą: Pacjenci podmiotu medycznego, Personel medyczny,</w:t>
      </w:r>
    </w:p>
    <w:p w14:paraId="0CC6999E" w14:textId="77777777" w:rsidR="00F66873" w:rsidRPr="00D71724" w:rsidRDefault="00F66873" w:rsidP="0044448E">
      <w:pPr>
        <w:numPr>
          <w:ilvl w:val="0"/>
          <w:numId w:val="40"/>
        </w:numPr>
        <w:spacing w:after="0" w:line="360" w:lineRule="auto"/>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 np. przebiegi parametrów fizjologicznych</w:t>
      </w:r>
      <w:r>
        <w:rPr>
          <w:rFonts w:ascii="Verdana" w:hAnsi="Verdana"/>
          <w:sz w:val="18"/>
          <w:szCs w:val="18"/>
        </w:rPr>
        <w:t xml:space="preserve"> (krzywe, wykresy, obrazy i filmy diagnostyczne)</w:t>
      </w:r>
      <w:r w:rsidRPr="00D71724">
        <w:rPr>
          <w:rFonts w:ascii="Verdana" w:hAnsi="Verdana"/>
          <w:sz w:val="18"/>
          <w:szCs w:val="18"/>
        </w:rPr>
        <w:t>, identyfikator personelu medycznego, np.: imię, nazwisko, login, oddział.</w:t>
      </w:r>
    </w:p>
    <w:p w14:paraId="39FFF50D"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 xml:space="preserve">Zleceniobiorca zobligowany jest szczególnie do: </w:t>
      </w:r>
    </w:p>
    <w:p w14:paraId="2B68C579"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14:paraId="6D6C6CF3"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14:paraId="739C96BE"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14:paraId="594FE996" w14:textId="77777777" w:rsidR="00F66873" w:rsidRPr="0061234F"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14:paraId="2F5D132F" w14:textId="6B121F48" w:rsidR="00F66873" w:rsidRPr="00F66873" w:rsidRDefault="00F66873" w:rsidP="0044448E">
      <w:pPr>
        <w:numPr>
          <w:ilvl w:val="0"/>
          <w:numId w:val="39"/>
        </w:numPr>
        <w:spacing w:after="0" w:line="360" w:lineRule="auto"/>
        <w:rPr>
          <w:rFonts w:ascii="Verdana" w:hAnsi="Verdana"/>
          <w:sz w:val="18"/>
          <w:szCs w:val="18"/>
        </w:rPr>
      </w:pPr>
      <w:r w:rsidRPr="00F66873">
        <w:rPr>
          <w:rFonts w:ascii="Verdana" w:hAnsi="Verdana"/>
          <w:sz w:val="18"/>
          <w:szCs w:val="18"/>
        </w:rPr>
        <w:t>Do przetwarzania danych osobowych mogą być dopuszczone wyłącznie osoby posiadające upoważnienie, o których mowa w art. 29 RODO oraz przeszkolone z zakresu przepisów dotyczących ochrony danych osobowych.Zlecający upoważnia Zleceniobiorcę do wyznaczania osób uprawnionych do przetwarzania danych osobowych w zakresie koniecznym do wypełnienia zobowiązania z tytułu realizowania zapisów niniejszej umowy.</w:t>
      </w:r>
    </w:p>
    <w:p w14:paraId="20B5C4B9"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Pr>
          <w:rFonts w:ascii="Verdana" w:hAnsi="Verdana"/>
          <w:sz w:val="18"/>
          <w:szCs w:val="18"/>
        </w:rPr>
        <w:t xml:space="preserve"> </w:t>
      </w:r>
      <w:r w:rsidRPr="00223CC5">
        <w:rPr>
          <w:rFonts w:ascii="Verdana" w:hAnsi="Verdana"/>
          <w:sz w:val="18"/>
          <w:szCs w:val="18"/>
        </w:rPr>
        <w:t>również po ustaniu obowiązywania Umowy Głównej</w:t>
      </w:r>
      <w:r>
        <w:rPr>
          <w:rFonts w:ascii="Verdana" w:hAnsi="Verdana"/>
          <w:sz w:val="18"/>
          <w:szCs w:val="18"/>
        </w:rPr>
        <w:t xml:space="preserve"> </w:t>
      </w:r>
      <w:r w:rsidRPr="00223CC5">
        <w:rPr>
          <w:rFonts w:ascii="Verdana" w:hAnsi="Verdana"/>
          <w:sz w:val="18"/>
          <w:szCs w:val="18"/>
        </w:rPr>
        <w:t xml:space="preserve">- przed udostępnieniem jej ww. danych. </w:t>
      </w:r>
    </w:p>
    <w:p w14:paraId="7848AE18"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14:paraId="174BB419"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14:paraId="4E48F3C7"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14:paraId="5FBD0B2F"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Zleceniobiorca realizując zadania wynikające z niniejszej umowy oraz z Umowy Głównej:</w:t>
      </w:r>
    </w:p>
    <w:p w14:paraId="7262E782"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zastosuje środki zabezpieczenia określone w art. 32 RODO, przy czym wdrożone środki zabezpieczenia muszą być adekwatne do zidentyfikowanych ryzyk dla zakresu powierzonego przetwarzania danych;</w:t>
      </w:r>
    </w:p>
    <w:p w14:paraId="57585379"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udzieli pomocy Zlecającemu w zakresie:</w:t>
      </w:r>
    </w:p>
    <w:p w14:paraId="72871C80" w14:textId="77777777" w:rsidR="00F66873" w:rsidRPr="00223CC5" w:rsidRDefault="00F66873" w:rsidP="0044448E">
      <w:pPr>
        <w:numPr>
          <w:ilvl w:val="2"/>
          <w:numId w:val="39"/>
        </w:numPr>
        <w:tabs>
          <w:tab w:val="clear" w:pos="1474"/>
          <w:tab w:val="left" w:pos="993"/>
        </w:tabs>
        <w:spacing w:after="0" w:line="360" w:lineRule="auto"/>
        <w:ind w:left="709" w:firstLine="0"/>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14:paraId="445D48A5" w14:textId="77777777" w:rsidR="00F66873" w:rsidRPr="00223CC5" w:rsidRDefault="00F66873" w:rsidP="0044448E">
      <w:pPr>
        <w:numPr>
          <w:ilvl w:val="2"/>
          <w:numId w:val="39"/>
        </w:numPr>
        <w:tabs>
          <w:tab w:val="clear" w:pos="1474"/>
          <w:tab w:val="left" w:pos="993"/>
        </w:tabs>
        <w:spacing w:after="0" w:line="360" w:lineRule="auto"/>
        <w:ind w:left="709" w:firstLine="0"/>
        <w:rPr>
          <w:rFonts w:ascii="Verdana" w:hAnsi="Verdana"/>
          <w:sz w:val="18"/>
          <w:szCs w:val="18"/>
        </w:rPr>
      </w:pPr>
      <w:r w:rsidRPr="00223CC5">
        <w:rPr>
          <w:rFonts w:ascii="Verdana" w:hAnsi="Verdana"/>
          <w:sz w:val="18"/>
          <w:szCs w:val="18"/>
        </w:rPr>
        <w:t>zapewnienia realizacji obowiązków wynikających z art. 32–36 RODO;</w:t>
      </w:r>
    </w:p>
    <w:p w14:paraId="49B8BC61"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bezzwłocznie -</w:t>
      </w:r>
      <w:r>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14:paraId="4F1FB84B"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 xml:space="preserve">dane w postaci plików, dokumentów, nośników danych oraz kopie danych lub dokona </w:t>
      </w:r>
      <w:r w:rsidRPr="00223CC5">
        <w:rPr>
          <w:rFonts w:ascii="Verdana" w:hAnsi="Verdana"/>
          <w:sz w:val="18"/>
          <w:szCs w:val="18"/>
        </w:rPr>
        <w:t>ich zniszczenia – adekwatnie do woli Zlecającego, chyba że prawo Unii lub prawo państwa członkowskiego nakazują przechowywanie danych osobowych;</w:t>
      </w:r>
    </w:p>
    <w:p w14:paraId="0EEDF409"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14:paraId="59B7A821"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zastosuje się do zaleceń pokontrolnych przekazanych przez Zlecającego;</w:t>
      </w:r>
    </w:p>
    <w:p w14:paraId="75B9CFEE" w14:textId="77777777" w:rsidR="00F66873" w:rsidRPr="006540AB"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pisemnie 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14:paraId="746AC469" w14:textId="77777777" w:rsidR="00F66873" w:rsidRDefault="00F66873" w:rsidP="0044448E">
      <w:pPr>
        <w:numPr>
          <w:ilvl w:val="0"/>
          <w:numId w:val="39"/>
        </w:numPr>
        <w:spacing w:after="0" w:line="360" w:lineRule="auto"/>
        <w:ind w:left="357" w:hanging="357"/>
        <w:rPr>
          <w:rFonts w:ascii="Verdana" w:hAnsi="Verdana"/>
          <w:sz w:val="18"/>
          <w:szCs w:val="18"/>
        </w:rPr>
      </w:pPr>
      <w:r>
        <w:rPr>
          <w:rFonts w:ascii="Verdana" w:eastAsia="Calibri" w:hAnsi="Verdana" w:cs="Calibri"/>
          <w:sz w:val="18"/>
          <w:szCs w:val="18"/>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t xml:space="preserve">ć </w:t>
      </w:r>
      <w:r>
        <w:rPr>
          <w:rFonts w:ascii="Verdana" w:eastAsia="Calibri" w:hAnsi="Verdana" w:cs="Calibri"/>
          <w:sz w:val="18"/>
          <w:szCs w:val="18"/>
          <w:lang w:eastAsia="ar-SA"/>
        </w:rPr>
        <w:t>zgody na zdalny dostęp do zasobów sieci teleinformatycznej. W tym celu Zleceniobiorca winien skontaktować się z osobą odpowiedzialną za realizację umowy z ramienia Zlecającego.</w:t>
      </w:r>
    </w:p>
    <w:p w14:paraId="3EFDE02A" w14:textId="77777777" w:rsidR="00F66873" w:rsidRPr="006540AB" w:rsidRDefault="00F66873" w:rsidP="0044448E">
      <w:pPr>
        <w:numPr>
          <w:ilvl w:val="0"/>
          <w:numId w:val="39"/>
        </w:numPr>
        <w:spacing w:after="0" w:line="360" w:lineRule="auto"/>
        <w:rPr>
          <w:rFonts w:ascii="Verdana" w:hAnsi="Verdana"/>
          <w:sz w:val="18"/>
          <w:szCs w:val="18"/>
        </w:rPr>
      </w:pPr>
      <w:r w:rsidRPr="006540AB">
        <w:rPr>
          <w:rFonts w:ascii="Verdana" w:eastAsia="Calibri" w:hAnsi="Verdana" w:cs="Calibri"/>
          <w:sz w:val="18"/>
          <w:szCs w:val="18"/>
          <w:lang w:eastAsia="ar-SA"/>
        </w:rPr>
        <w:t>W przypadku gdy Zleceniobiorca uzyska zdalny dostęp zobowiązuje się do tego że:</w:t>
      </w:r>
    </w:p>
    <w:p w14:paraId="2C8D7404" w14:textId="77777777" w:rsidR="00F66873" w:rsidRPr="006540AB" w:rsidRDefault="00F66873" w:rsidP="0044448E">
      <w:pPr>
        <w:pStyle w:val="Akapitzlist"/>
        <w:numPr>
          <w:ilvl w:val="0"/>
          <w:numId w:val="41"/>
        </w:numPr>
        <w:spacing w:after="0" w:line="360" w:lineRule="auto"/>
        <w:rPr>
          <w:rFonts w:ascii="Verdana" w:hAnsi="Verdana"/>
          <w:sz w:val="18"/>
          <w:szCs w:val="18"/>
        </w:rPr>
      </w:pPr>
      <w:r w:rsidRPr="006540AB">
        <w:rPr>
          <w:rFonts w:ascii="Verdana" w:hAnsi="Verdana"/>
          <w:sz w:val="18"/>
          <w:szCs w:val="18"/>
        </w:rPr>
        <w:t>będzie wykorzystywał zdalny dostęp wyłącznie w celu realizacji Umowy głównej</w:t>
      </w:r>
    </w:p>
    <w:p w14:paraId="49A87F3D" w14:textId="77777777" w:rsidR="00F66873" w:rsidRPr="006540AB" w:rsidRDefault="00F66873" w:rsidP="0044448E">
      <w:pPr>
        <w:pStyle w:val="Akapitzlist"/>
        <w:numPr>
          <w:ilvl w:val="0"/>
          <w:numId w:val="41"/>
        </w:numPr>
        <w:spacing w:after="0" w:line="360" w:lineRule="auto"/>
        <w:rPr>
          <w:rFonts w:ascii="Verdana" w:hAnsi="Verdana"/>
          <w:sz w:val="18"/>
          <w:szCs w:val="18"/>
        </w:rPr>
      </w:pPr>
      <w:r w:rsidRPr="006540AB">
        <w:rPr>
          <w:rFonts w:ascii="Verdana" w:hAnsi="Verdana"/>
          <w:sz w:val="18"/>
          <w:szCs w:val="18"/>
        </w:rPr>
        <w:t>nie będzie pozyskiwał ani przetwarzał żadnych innych danych, za wyjątkiem danych niezbędnych do realizacji Umowy głównej</w:t>
      </w:r>
    </w:p>
    <w:p w14:paraId="6026336E" w14:textId="77777777" w:rsidR="00F66873" w:rsidRPr="006540AB" w:rsidRDefault="00F66873" w:rsidP="0044448E">
      <w:pPr>
        <w:pStyle w:val="Akapitzlist"/>
        <w:numPr>
          <w:ilvl w:val="0"/>
          <w:numId w:val="41"/>
        </w:numPr>
        <w:spacing w:after="0" w:line="360" w:lineRule="auto"/>
        <w:rPr>
          <w:rFonts w:ascii="Verdana" w:hAnsi="Verdana"/>
          <w:sz w:val="18"/>
          <w:szCs w:val="18"/>
        </w:rPr>
      </w:pPr>
      <w:r w:rsidRPr="006540AB">
        <w:rPr>
          <w:rFonts w:ascii="Verdana" w:hAnsi="Verdana"/>
          <w:sz w:val="18"/>
          <w:szCs w:val="18"/>
        </w:rPr>
        <w:t>może wnioskować o dane logowania tylko i wyłącznie dla osób upoważnionych do przetwarzania danych osobowych, powierzonych do przetwarzania na potrzeby należytej realizacji Umowy głównej</w:t>
      </w:r>
    </w:p>
    <w:p w14:paraId="348FEEDC" w14:textId="77777777" w:rsidR="00F66873" w:rsidRPr="006540AB" w:rsidRDefault="00F66873" w:rsidP="0044448E">
      <w:pPr>
        <w:pStyle w:val="Akapitzlist"/>
        <w:numPr>
          <w:ilvl w:val="0"/>
          <w:numId w:val="41"/>
        </w:numPr>
        <w:spacing w:after="0" w:line="360" w:lineRule="auto"/>
        <w:rPr>
          <w:rFonts w:ascii="Verdana" w:hAnsi="Verdana"/>
          <w:sz w:val="18"/>
          <w:szCs w:val="18"/>
        </w:rPr>
      </w:pPr>
      <w:r w:rsidRPr="006540AB">
        <w:rPr>
          <w:rFonts w:ascii="Verdana" w:hAnsi="Verdana"/>
          <w:sz w:val="18"/>
          <w:szCs w:val="18"/>
        </w:rPr>
        <w:t>nie może przekazywać danych logowania (login lub hasło) innym osobom niż osoby wskazane do realizacji Umowy głównej</w:t>
      </w:r>
    </w:p>
    <w:p w14:paraId="10CB36FB" w14:textId="77777777" w:rsidR="00F66873" w:rsidRPr="006540AB" w:rsidRDefault="00F66873" w:rsidP="0044448E">
      <w:pPr>
        <w:pStyle w:val="Akapitzlist"/>
        <w:numPr>
          <w:ilvl w:val="0"/>
          <w:numId w:val="41"/>
        </w:numPr>
        <w:spacing w:after="0" w:line="360" w:lineRule="auto"/>
        <w:rPr>
          <w:rFonts w:ascii="Verdana" w:hAnsi="Verdana"/>
          <w:sz w:val="18"/>
          <w:szCs w:val="18"/>
        </w:rPr>
      </w:pPr>
      <w:r w:rsidRPr="006540AB">
        <w:rPr>
          <w:rFonts w:ascii="Verdana" w:hAnsi="Verdana"/>
          <w:sz w:val="18"/>
          <w:szCs w:val="18"/>
        </w:rPr>
        <w:t>zdalny dostęp udostępnia się do realizacji usług wynikających z Umowy głównej</w:t>
      </w:r>
    </w:p>
    <w:p w14:paraId="5F08F27B"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14:paraId="754B3478"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Zlecający akceptuje na etapie zawarcia niniejszej umowy podmioty podprzetwarzające znajdujące się w „Liście podmiotów podprzetwarzających” stanowiącej załącznik nr 1 do niniejszej umowy;</w:t>
      </w:r>
    </w:p>
    <w:p w14:paraId="6128CCFD"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Zleceniobiorca zobowiązany jest poinformować pisemnie Zlecającego o wszelkich zamierzeniach dotyczących dodania, wyłączenia lub zastąpienia podmiotu przetwarzającego, dając tym samym Zlecającemu możliwość wyrażenia sprzeciwu wobec tych działań,</w:t>
      </w:r>
    </w:p>
    <w:p w14:paraId="754CE73D" w14:textId="77777777" w:rsidR="00F66873" w:rsidRPr="00223CC5" w:rsidRDefault="00F66873" w:rsidP="0044448E">
      <w:pPr>
        <w:numPr>
          <w:ilvl w:val="2"/>
          <w:numId w:val="39"/>
        </w:numPr>
        <w:tabs>
          <w:tab w:val="clear" w:pos="1474"/>
        </w:tabs>
        <w:spacing w:after="0" w:line="360" w:lineRule="auto"/>
        <w:ind w:left="993" w:hanging="284"/>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14:paraId="22500D7E" w14:textId="77777777" w:rsidR="00F66873" w:rsidRPr="00223CC5" w:rsidRDefault="00F66873" w:rsidP="0044448E">
      <w:pPr>
        <w:numPr>
          <w:ilvl w:val="2"/>
          <w:numId w:val="39"/>
        </w:numPr>
        <w:tabs>
          <w:tab w:val="clear" w:pos="1474"/>
        </w:tabs>
        <w:spacing w:after="0" w:line="360" w:lineRule="auto"/>
        <w:ind w:left="993" w:hanging="284"/>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14:paraId="742257D6"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podpowierzenie przetwarzania przez Zleceniobiorcę podmiotowi przetwarzającemu wymaga formy umowy pisemnej oraz zastosowania standardowych klauzul umownych (lub innych, równoważnych mechanizmów prawnych określonych w RODO)</w:t>
      </w:r>
      <w:r w:rsidRPr="00223CC5">
        <w:rPr>
          <w:rFonts w:ascii="Verdana" w:hAnsi="Verdana"/>
          <w:sz w:val="18"/>
          <w:szCs w:val="18"/>
        </w:rPr>
        <w:br/>
        <w:t>w przypadku, kiedy stroną jest podmiot przetwarzający dane poza obszarem EOG,</w:t>
      </w:r>
    </w:p>
    <w:p w14:paraId="6490AE5E" w14:textId="77777777" w:rsidR="00F66873" w:rsidRPr="00223CC5" w:rsidRDefault="00F66873" w:rsidP="0044448E">
      <w:pPr>
        <w:numPr>
          <w:ilvl w:val="1"/>
          <w:numId w:val="39"/>
        </w:numPr>
        <w:tabs>
          <w:tab w:val="clear" w:pos="1080"/>
        </w:tabs>
        <w:spacing w:after="0" w:line="360" w:lineRule="auto"/>
        <w:ind w:left="709" w:hanging="283"/>
        <w:rPr>
          <w:rFonts w:ascii="Verdana" w:hAnsi="Verdana"/>
          <w:sz w:val="18"/>
          <w:szCs w:val="18"/>
        </w:rPr>
      </w:pPr>
      <w:r w:rsidRPr="00223CC5">
        <w:rPr>
          <w:rFonts w:ascii="Verdana" w:hAnsi="Verdana"/>
          <w:sz w:val="18"/>
          <w:szCs w:val="18"/>
        </w:rPr>
        <w:t>Zleceniobiorca odpowiada za działania podmiotu przetwarzającego jak za własne.</w:t>
      </w:r>
    </w:p>
    <w:p w14:paraId="1D7E2F48" w14:textId="77777777" w:rsidR="00F66873" w:rsidRPr="00223CC5" w:rsidRDefault="00F66873" w:rsidP="0044448E">
      <w:pPr>
        <w:numPr>
          <w:ilvl w:val="0"/>
          <w:numId w:val="39"/>
        </w:numPr>
        <w:spacing w:after="0" w:line="360" w:lineRule="auto"/>
        <w:rPr>
          <w:rFonts w:ascii="Verdana" w:hAnsi="Verdana"/>
          <w:sz w:val="18"/>
          <w:szCs w:val="18"/>
        </w:rPr>
      </w:pPr>
      <w:r w:rsidRPr="00223CC5">
        <w:rPr>
          <w:rFonts w:ascii="Verdana" w:hAnsi="Verdana"/>
          <w:sz w:val="18"/>
          <w:szCs w:val="18"/>
        </w:rPr>
        <w:t>Zleceniobiorca nie ma prawa do przekazania Podprzetwarzającemu wykonania Umowy Głównej w całości.</w:t>
      </w:r>
    </w:p>
    <w:p w14:paraId="0CE89C8D"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14:paraId="52CA73F6" w14:textId="77777777" w:rsidR="00F66873" w:rsidRPr="00425010" w:rsidRDefault="00F66873" w:rsidP="0044448E">
      <w:pPr>
        <w:numPr>
          <w:ilvl w:val="1"/>
          <w:numId w:val="39"/>
        </w:numPr>
        <w:tabs>
          <w:tab w:val="clear" w:pos="1080"/>
        </w:tabs>
        <w:spacing w:after="0" w:line="360" w:lineRule="auto"/>
        <w:ind w:left="709" w:hanging="283"/>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14:paraId="3BCF7AAF" w14:textId="77777777" w:rsidR="00F66873" w:rsidRPr="00425010" w:rsidRDefault="00F66873" w:rsidP="0044448E">
      <w:pPr>
        <w:numPr>
          <w:ilvl w:val="1"/>
          <w:numId w:val="39"/>
        </w:numPr>
        <w:tabs>
          <w:tab w:val="clear" w:pos="1080"/>
        </w:tabs>
        <w:spacing w:after="0" w:line="360" w:lineRule="auto"/>
        <w:ind w:left="709" w:hanging="283"/>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14:paraId="21A26F02"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14:paraId="6F8954A0"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14:paraId="0280611C"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Pr>
          <w:rFonts w:ascii="Verdana" w:hAnsi="Verdana"/>
          <w:sz w:val="18"/>
          <w:szCs w:val="18"/>
        </w:rPr>
        <w:t>tora lub wbrew tym instrukcjom.</w:t>
      </w:r>
    </w:p>
    <w:p w14:paraId="121A20B4"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Przetwarzający odpowiada za szko</w:t>
      </w:r>
      <w:r>
        <w:rPr>
          <w:rFonts w:ascii="Verdana" w:hAnsi="Verdana"/>
          <w:sz w:val="18"/>
          <w:szCs w:val="18"/>
        </w:rPr>
        <w:t>dy spowodowane</w:t>
      </w:r>
      <w:r w:rsidRPr="00425010">
        <w:rPr>
          <w:rFonts w:ascii="Verdana" w:hAnsi="Verdana"/>
          <w:sz w:val="18"/>
          <w:szCs w:val="18"/>
        </w:rPr>
        <w:t xml:space="preserve"> nie zastosowaniem właściwych środków bezpieczeństwa.</w:t>
      </w:r>
    </w:p>
    <w:p w14:paraId="0F654F58"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14:paraId="3CA1A50E"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14:paraId="2045EBDF"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14:paraId="35767F10"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Wszelkie zmiany niniejszej Umowy wymagają formy pisemnej pod rygorem nieważności.</w:t>
      </w:r>
    </w:p>
    <w:p w14:paraId="1DF5535E"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14:paraId="678C0CB8" w14:textId="77777777" w:rsidR="00F66873" w:rsidRPr="00425010"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14:paraId="02D0EB4E" w14:textId="77777777" w:rsidR="00F66873" w:rsidRPr="000C0344" w:rsidRDefault="00F66873" w:rsidP="0044448E">
      <w:pPr>
        <w:numPr>
          <w:ilvl w:val="0"/>
          <w:numId w:val="39"/>
        </w:numPr>
        <w:spacing w:after="0" w:line="360" w:lineRule="auto"/>
        <w:rPr>
          <w:rFonts w:ascii="Verdana" w:hAnsi="Verdana"/>
          <w:sz w:val="18"/>
          <w:szCs w:val="18"/>
        </w:rPr>
      </w:pPr>
      <w:r w:rsidRPr="00425010">
        <w:rPr>
          <w:rFonts w:ascii="Verdana" w:hAnsi="Verdana"/>
          <w:sz w:val="18"/>
          <w:szCs w:val="18"/>
        </w:rPr>
        <w:t>Umowę sporządzono w dwóch jednobrzmiących egzemplarzach</w:t>
      </w:r>
      <w:r>
        <w:rPr>
          <w:rFonts w:ascii="Verdana" w:hAnsi="Verdana"/>
          <w:sz w:val="18"/>
          <w:szCs w:val="18"/>
        </w:rPr>
        <w:t>, po jednym dla każdej ze stron.</w:t>
      </w:r>
    </w:p>
    <w:tbl>
      <w:tblPr>
        <w:tblW w:w="0" w:type="auto"/>
        <w:tblLook w:val="01E0" w:firstRow="1" w:lastRow="1" w:firstColumn="1" w:lastColumn="1" w:noHBand="0" w:noVBand="0"/>
      </w:tblPr>
      <w:tblGrid>
        <w:gridCol w:w="4182"/>
        <w:gridCol w:w="532"/>
        <w:gridCol w:w="4358"/>
      </w:tblGrid>
      <w:tr w:rsidR="00F66873" w:rsidRPr="00425010" w14:paraId="6026C6F1" w14:textId="77777777" w:rsidTr="005326F3">
        <w:tc>
          <w:tcPr>
            <w:tcW w:w="4182" w:type="dxa"/>
            <w:tcBorders>
              <w:bottom w:val="dotted" w:sz="4" w:space="0" w:color="auto"/>
            </w:tcBorders>
          </w:tcPr>
          <w:p w14:paraId="23DFB780" w14:textId="77777777" w:rsidR="00F66873" w:rsidRDefault="00F66873" w:rsidP="0044448E">
            <w:pPr>
              <w:spacing w:line="360" w:lineRule="auto"/>
              <w:rPr>
                <w:rFonts w:ascii="Verdana" w:hAnsi="Verdana"/>
                <w:sz w:val="18"/>
                <w:szCs w:val="18"/>
              </w:rPr>
            </w:pPr>
          </w:p>
          <w:p w14:paraId="588F6AC4" w14:textId="77777777" w:rsidR="00F66873" w:rsidRPr="00425010" w:rsidRDefault="00F66873" w:rsidP="0044448E">
            <w:pPr>
              <w:spacing w:line="360" w:lineRule="auto"/>
              <w:rPr>
                <w:rFonts w:ascii="Verdana" w:hAnsi="Verdana"/>
                <w:sz w:val="18"/>
                <w:szCs w:val="18"/>
              </w:rPr>
            </w:pPr>
          </w:p>
          <w:p w14:paraId="10FFB3B4" w14:textId="77777777" w:rsidR="00F66873" w:rsidRPr="00425010" w:rsidRDefault="00F66873" w:rsidP="0044448E">
            <w:pPr>
              <w:spacing w:line="360" w:lineRule="auto"/>
              <w:rPr>
                <w:rFonts w:ascii="Verdana" w:hAnsi="Verdana"/>
                <w:sz w:val="18"/>
                <w:szCs w:val="18"/>
              </w:rPr>
            </w:pPr>
          </w:p>
        </w:tc>
        <w:tc>
          <w:tcPr>
            <w:tcW w:w="532" w:type="dxa"/>
          </w:tcPr>
          <w:p w14:paraId="3C9DB358" w14:textId="77777777" w:rsidR="00F66873" w:rsidRPr="00425010" w:rsidRDefault="00F66873" w:rsidP="0044448E">
            <w:pPr>
              <w:spacing w:line="360" w:lineRule="auto"/>
              <w:rPr>
                <w:rFonts w:ascii="Verdana" w:hAnsi="Verdana"/>
                <w:sz w:val="18"/>
                <w:szCs w:val="18"/>
              </w:rPr>
            </w:pPr>
          </w:p>
        </w:tc>
        <w:tc>
          <w:tcPr>
            <w:tcW w:w="4358" w:type="dxa"/>
            <w:tcBorders>
              <w:bottom w:val="dotted" w:sz="4" w:space="0" w:color="auto"/>
            </w:tcBorders>
          </w:tcPr>
          <w:p w14:paraId="08F5FE3B" w14:textId="77777777" w:rsidR="00F66873" w:rsidRPr="00425010" w:rsidRDefault="00F66873" w:rsidP="0044448E">
            <w:pPr>
              <w:spacing w:line="360" w:lineRule="auto"/>
              <w:rPr>
                <w:rFonts w:ascii="Verdana" w:hAnsi="Verdana"/>
                <w:sz w:val="18"/>
                <w:szCs w:val="18"/>
              </w:rPr>
            </w:pPr>
          </w:p>
        </w:tc>
      </w:tr>
      <w:tr w:rsidR="00F66873" w:rsidRPr="00425010" w14:paraId="3622B7D8" w14:textId="77777777" w:rsidTr="005326F3">
        <w:tc>
          <w:tcPr>
            <w:tcW w:w="4182" w:type="dxa"/>
            <w:tcBorders>
              <w:top w:val="dotted" w:sz="4" w:space="0" w:color="auto"/>
            </w:tcBorders>
          </w:tcPr>
          <w:p w14:paraId="4AAAFD84" w14:textId="77777777" w:rsidR="00F66873" w:rsidRPr="00425010" w:rsidRDefault="00F66873" w:rsidP="0044448E">
            <w:pPr>
              <w:spacing w:line="360" w:lineRule="auto"/>
              <w:rPr>
                <w:rFonts w:ascii="Verdana" w:hAnsi="Verdana"/>
                <w:sz w:val="18"/>
                <w:szCs w:val="18"/>
              </w:rPr>
            </w:pPr>
            <w:r w:rsidRPr="00425010">
              <w:rPr>
                <w:rFonts w:ascii="Verdana" w:hAnsi="Verdana"/>
                <w:sz w:val="18"/>
                <w:szCs w:val="18"/>
              </w:rPr>
              <w:t>&lt;dane identyfikujące zlecającego&gt;</w:t>
            </w:r>
          </w:p>
        </w:tc>
        <w:tc>
          <w:tcPr>
            <w:tcW w:w="532" w:type="dxa"/>
          </w:tcPr>
          <w:p w14:paraId="1CCC955C" w14:textId="77777777" w:rsidR="00F66873" w:rsidRPr="00425010" w:rsidRDefault="00F66873" w:rsidP="0044448E">
            <w:pPr>
              <w:spacing w:line="360" w:lineRule="auto"/>
              <w:rPr>
                <w:rFonts w:ascii="Verdana" w:hAnsi="Verdana"/>
                <w:sz w:val="18"/>
                <w:szCs w:val="18"/>
              </w:rPr>
            </w:pPr>
          </w:p>
        </w:tc>
        <w:tc>
          <w:tcPr>
            <w:tcW w:w="4358" w:type="dxa"/>
            <w:tcBorders>
              <w:top w:val="dotted" w:sz="4" w:space="0" w:color="auto"/>
            </w:tcBorders>
          </w:tcPr>
          <w:p w14:paraId="6F8AAD2E" w14:textId="77777777" w:rsidR="00F66873" w:rsidRPr="00425010" w:rsidRDefault="00F66873" w:rsidP="0044448E">
            <w:pPr>
              <w:spacing w:line="360" w:lineRule="auto"/>
              <w:rPr>
                <w:rFonts w:ascii="Verdana" w:hAnsi="Verdana"/>
                <w:sz w:val="18"/>
                <w:szCs w:val="18"/>
              </w:rPr>
            </w:pPr>
            <w:r w:rsidRPr="00425010">
              <w:rPr>
                <w:rFonts w:ascii="Verdana" w:hAnsi="Verdana"/>
                <w:sz w:val="18"/>
                <w:szCs w:val="18"/>
              </w:rPr>
              <w:t>&lt;dane identyfikujące zleceniobiorcy&gt;</w:t>
            </w:r>
          </w:p>
        </w:tc>
      </w:tr>
    </w:tbl>
    <w:p w14:paraId="6CF3B64D" w14:textId="77777777" w:rsidR="00F66873" w:rsidRDefault="00F66873" w:rsidP="0044448E">
      <w:pPr>
        <w:spacing w:line="360" w:lineRule="auto"/>
        <w:rPr>
          <w:rFonts w:ascii="Verdana" w:hAnsi="Verdana"/>
          <w:b/>
          <w:sz w:val="18"/>
          <w:szCs w:val="18"/>
        </w:rPr>
      </w:pPr>
    </w:p>
    <w:p w14:paraId="5CA5AA32" w14:textId="77777777" w:rsidR="00F66873" w:rsidRDefault="00F66873" w:rsidP="0044448E">
      <w:pPr>
        <w:spacing w:line="360" w:lineRule="auto"/>
        <w:rPr>
          <w:rFonts w:ascii="Verdana" w:hAnsi="Verdana"/>
          <w:b/>
          <w:sz w:val="18"/>
          <w:szCs w:val="18"/>
        </w:rPr>
      </w:pPr>
    </w:p>
    <w:p w14:paraId="5A7F34AD" w14:textId="77777777" w:rsidR="00F66873" w:rsidRPr="0078129F" w:rsidRDefault="00F66873" w:rsidP="0044448E">
      <w:pPr>
        <w:spacing w:line="360" w:lineRule="auto"/>
        <w:ind w:left="1276"/>
        <w:rPr>
          <w:rFonts w:ascii="Verdana" w:hAnsi="Verdana"/>
          <w:b/>
          <w:sz w:val="18"/>
          <w:szCs w:val="18"/>
        </w:rPr>
      </w:pPr>
      <w:r w:rsidRPr="0078129F">
        <w:rPr>
          <w:rFonts w:ascii="Verdana" w:hAnsi="Verdana"/>
          <w:b/>
          <w:sz w:val="18"/>
          <w:szCs w:val="18"/>
        </w:rPr>
        <w:t>Załącznik nr 1 do umowy powierzenia przetwarzania danych osobowych</w:t>
      </w:r>
    </w:p>
    <w:p w14:paraId="5D14BBFE" w14:textId="77777777" w:rsidR="00F66873" w:rsidRPr="0078129F" w:rsidRDefault="00F66873" w:rsidP="0044448E">
      <w:pPr>
        <w:spacing w:line="360" w:lineRule="auto"/>
        <w:rPr>
          <w:rFonts w:ascii="Verdana" w:hAnsi="Verdana"/>
          <w:b/>
          <w:sz w:val="18"/>
          <w:szCs w:val="18"/>
        </w:rPr>
      </w:pPr>
    </w:p>
    <w:p w14:paraId="7F7CF5BB" w14:textId="77777777" w:rsidR="00F66873" w:rsidRPr="00425010" w:rsidRDefault="00F66873" w:rsidP="0044448E">
      <w:pPr>
        <w:spacing w:line="360" w:lineRule="auto"/>
        <w:rPr>
          <w:rFonts w:ascii="Verdana" w:hAnsi="Verdana"/>
          <w:b/>
          <w:sz w:val="18"/>
          <w:szCs w:val="18"/>
        </w:rPr>
      </w:pPr>
    </w:p>
    <w:p w14:paraId="77EC0DCD" w14:textId="77777777" w:rsidR="00F66873" w:rsidRPr="0078129F" w:rsidRDefault="00F66873" w:rsidP="0044448E">
      <w:pPr>
        <w:spacing w:line="360" w:lineRule="auto"/>
        <w:rPr>
          <w:rFonts w:ascii="Verdana" w:hAnsi="Verdana"/>
          <w:sz w:val="18"/>
          <w:szCs w:val="18"/>
        </w:rPr>
      </w:pPr>
      <w:r w:rsidRPr="0078129F">
        <w:rPr>
          <w:rFonts w:ascii="Verdana" w:hAnsi="Verdana"/>
          <w:sz w:val="18"/>
          <w:szCs w:val="18"/>
        </w:rPr>
        <w:t>Lista podmiotów podprzetwarzających</w:t>
      </w:r>
    </w:p>
    <w:p w14:paraId="35DA6FE1" w14:textId="77777777" w:rsidR="00F66873" w:rsidRPr="0078129F" w:rsidRDefault="00F66873" w:rsidP="0044448E">
      <w:pPr>
        <w:spacing w:line="360" w:lineRule="auto"/>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71"/>
        <w:gridCol w:w="1402"/>
        <w:gridCol w:w="1822"/>
        <w:gridCol w:w="1544"/>
        <w:gridCol w:w="1824"/>
      </w:tblGrid>
      <w:tr w:rsidR="00F66873" w:rsidRPr="00425010" w14:paraId="2B0C6D99" w14:textId="77777777" w:rsidTr="005326F3">
        <w:trPr>
          <w:jc w:val="center"/>
        </w:trPr>
        <w:tc>
          <w:tcPr>
            <w:tcW w:w="266" w:type="pct"/>
          </w:tcPr>
          <w:p w14:paraId="1802CEB3" w14:textId="77777777" w:rsidR="00F66873" w:rsidRPr="00425010" w:rsidRDefault="00F66873" w:rsidP="0044448E">
            <w:pPr>
              <w:spacing w:before="240" w:after="240" w:line="360" w:lineRule="auto"/>
              <w:rPr>
                <w:rFonts w:ascii="Verdana" w:hAnsi="Verdana"/>
                <w:sz w:val="18"/>
                <w:szCs w:val="18"/>
              </w:rPr>
            </w:pPr>
            <w:r w:rsidRPr="00425010">
              <w:rPr>
                <w:rFonts w:ascii="Verdana" w:hAnsi="Verdana"/>
                <w:sz w:val="18"/>
                <w:szCs w:val="18"/>
              </w:rPr>
              <w:t>Lp.</w:t>
            </w:r>
          </w:p>
        </w:tc>
        <w:tc>
          <w:tcPr>
            <w:tcW w:w="1173" w:type="pct"/>
          </w:tcPr>
          <w:p w14:paraId="3EC07933" w14:textId="77777777" w:rsidR="00F66873" w:rsidRPr="00425010" w:rsidRDefault="00F66873" w:rsidP="0044448E">
            <w:pPr>
              <w:spacing w:before="240" w:after="240" w:line="360" w:lineRule="auto"/>
              <w:rPr>
                <w:rFonts w:ascii="Verdana" w:hAnsi="Verdana"/>
                <w:sz w:val="18"/>
                <w:szCs w:val="18"/>
              </w:rPr>
            </w:pPr>
            <w:r w:rsidRPr="00425010">
              <w:rPr>
                <w:rFonts w:ascii="Verdana" w:hAnsi="Verdana"/>
                <w:sz w:val="18"/>
                <w:szCs w:val="18"/>
              </w:rPr>
              <w:t>Nazwa i adres siedziby podmiotu podprzetwarzającego</w:t>
            </w:r>
          </w:p>
        </w:tc>
        <w:tc>
          <w:tcPr>
            <w:tcW w:w="758" w:type="pct"/>
          </w:tcPr>
          <w:p w14:paraId="78F68100" w14:textId="77777777" w:rsidR="00F66873" w:rsidRPr="00425010" w:rsidRDefault="00F66873" w:rsidP="0044448E">
            <w:pPr>
              <w:spacing w:before="240" w:after="240" w:line="360" w:lineRule="auto"/>
              <w:rPr>
                <w:rFonts w:ascii="Verdana" w:hAnsi="Verdana"/>
                <w:sz w:val="18"/>
                <w:szCs w:val="18"/>
              </w:rPr>
            </w:pPr>
            <w:r w:rsidRPr="00425010">
              <w:rPr>
                <w:rFonts w:ascii="Verdana" w:hAnsi="Verdana"/>
                <w:sz w:val="18"/>
                <w:szCs w:val="18"/>
              </w:rPr>
              <w:t>Charakter i cel powierzenia,</w:t>
            </w:r>
          </w:p>
        </w:tc>
        <w:tc>
          <w:tcPr>
            <w:tcW w:w="984" w:type="pct"/>
          </w:tcPr>
          <w:p w14:paraId="23BFD749" w14:textId="77777777" w:rsidR="00F66873" w:rsidRPr="00425010" w:rsidRDefault="00F66873" w:rsidP="0044448E">
            <w:pPr>
              <w:spacing w:before="240" w:after="240" w:line="360" w:lineRule="auto"/>
              <w:rPr>
                <w:rFonts w:ascii="Verdana" w:hAnsi="Verdana"/>
                <w:sz w:val="18"/>
                <w:szCs w:val="18"/>
              </w:rPr>
            </w:pPr>
            <w:r w:rsidRPr="00425010">
              <w:rPr>
                <w:rFonts w:ascii="Verdana" w:hAnsi="Verdana"/>
                <w:sz w:val="18"/>
                <w:szCs w:val="18"/>
              </w:rPr>
              <w:t>Czynności przetwarzania</w:t>
            </w:r>
          </w:p>
        </w:tc>
        <w:tc>
          <w:tcPr>
            <w:tcW w:w="834" w:type="pct"/>
          </w:tcPr>
          <w:p w14:paraId="11B2CFC8" w14:textId="77777777" w:rsidR="00F66873" w:rsidRPr="00425010" w:rsidRDefault="00F66873" w:rsidP="0044448E">
            <w:pPr>
              <w:spacing w:before="240" w:after="240" w:line="360" w:lineRule="auto"/>
              <w:rPr>
                <w:rFonts w:ascii="Verdana" w:hAnsi="Verdana"/>
                <w:sz w:val="18"/>
                <w:szCs w:val="18"/>
              </w:rPr>
            </w:pPr>
            <w:r w:rsidRPr="00425010">
              <w:rPr>
                <w:rFonts w:ascii="Verdana" w:hAnsi="Verdana"/>
                <w:sz w:val="18"/>
                <w:szCs w:val="18"/>
              </w:rPr>
              <w:t>kategorie powierzonych danych osobowych</w:t>
            </w:r>
          </w:p>
        </w:tc>
        <w:tc>
          <w:tcPr>
            <w:tcW w:w="985" w:type="pct"/>
          </w:tcPr>
          <w:p w14:paraId="13D9F158" w14:textId="77777777" w:rsidR="00F66873" w:rsidRPr="00425010" w:rsidRDefault="00F66873" w:rsidP="0044448E">
            <w:pPr>
              <w:spacing w:before="240" w:after="240" w:line="360" w:lineRule="auto"/>
              <w:rPr>
                <w:rFonts w:ascii="Verdana" w:hAnsi="Verdana"/>
                <w:sz w:val="18"/>
                <w:szCs w:val="18"/>
              </w:rPr>
            </w:pPr>
            <w:r w:rsidRPr="00425010">
              <w:rPr>
                <w:rFonts w:ascii="Verdana" w:hAnsi="Verdana"/>
                <w:sz w:val="18"/>
                <w:szCs w:val="18"/>
              </w:rPr>
              <w:t>Czas przetwarzania (daty od - do)</w:t>
            </w:r>
          </w:p>
        </w:tc>
      </w:tr>
      <w:tr w:rsidR="00F66873" w:rsidRPr="00425010" w14:paraId="7D9B5391" w14:textId="77777777" w:rsidTr="005326F3">
        <w:trPr>
          <w:trHeight w:val="1134"/>
          <w:jc w:val="center"/>
        </w:trPr>
        <w:tc>
          <w:tcPr>
            <w:tcW w:w="266" w:type="pct"/>
          </w:tcPr>
          <w:p w14:paraId="16D55C01" w14:textId="77777777" w:rsidR="00F66873" w:rsidRPr="00425010" w:rsidRDefault="00F66873" w:rsidP="0044448E">
            <w:pPr>
              <w:spacing w:line="360" w:lineRule="auto"/>
              <w:rPr>
                <w:rFonts w:ascii="Verdana" w:hAnsi="Verdana"/>
                <w:sz w:val="18"/>
                <w:szCs w:val="18"/>
              </w:rPr>
            </w:pPr>
          </w:p>
        </w:tc>
        <w:tc>
          <w:tcPr>
            <w:tcW w:w="1173" w:type="pct"/>
          </w:tcPr>
          <w:p w14:paraId="1237488A" w14:textId="77777777" w:rsidR="00F66873" w:rsidRPr="00425010" w:rsidRDefault="00F66873" w:rsidP="0044448E">
            <w:pPr>
              <w:spacing w:line="360" w:lineRule="auto"/>
              <w:rPr>
                <w:rFonts w:ascii="Verdana" w:hAnsi="Verdana"/>
                <w:sz w:val="18"/>
                <w:szCs w:val="18"/>
              </w:rPr>
            </w:pPr>
          </w:p>
        </w:tc>
        <w:tc>
          <w:tcPr>
            <w:tcW w:w="758" w:type="pct"/>
          </w:tcPr>
          <w:p w14:paraId="6DE6961E" w14:textId="77777777" w:rsidR="00F66873" w:rsidRPr="00425010" w:rsidRDefault="00F66873" w:rsidP="0044448E">
            <w:pPr>
              <w:spacing w:line="360" w:lineRule="auto"/>
              <w:rPr>
                <w:rFonts w:ascii="Verdana" w:hAnsi="Verdana"/>
                <w:sz w:val="18"/>
                <w:szCs w:val="18"/>
              </w:rPr>
            </w:pPr>
          </w:p>
        </w:tc>
        <w:tc>
          <w:tcPr>
            <w:tcW w:w="984" w:type="pct"/>
          </w:tcPr>
          <w:p w14:paraId="421A01BF" w14:textId="77777777" w:rsidR="00F66873" w:rsidRPr="00425010" w:rsidRDefault="00F66873" w:rsidP="0044448E">
            <w:pPr>
              <w:spacing w:line="360" w:lineRule="auto"/>
              <w:rPr>
                <w:rFonts w:ascii="Verdana" w:hAnsi="Verdana"/>
                <w:sz w:val="18"/>
                <w:szCs w:val="18"/>
              </w:rPr>
            </w:pPr>
          </w:p>
        </w:tc>
        <w:tc>
          <w:tcPr>
            <w:tcW w:w="834" w:type="pct"/>
          </w:tcPr>
          <w:p w14:paraId="7AC1D82C" w14:textId="77777777" w:rsidR="00F66873" w:rsidRPr="00425010" w:rsidRDefault="00F66873" w:rsidP="0044448E">
            <w:pPr>
              <w:spacing w:line="360" w:lineRule="auto"/>
              <w:rPr>
                <w:rFonts w:ascii="Verdana" w:hAnsi="Verdana"/>
                <w:sz w:val="18"/>
                <w:szCs w:val="18"/>
              </w:rPr>
            </w:pPr>
          </w:p>
        </w:tc>
        <w:tc>
          <w:tcPr>
            <w:tcW w:w="985" w:type="pct"/>
          </w:tcPr>
          <w:p w14:paraId="798EFD60" w14:textId="77777777" w:rsidR="00F66873" w:rsidRPr="00425010" w:rsidRDefault="00F66873" w:rsidP="0044448E">
            <w:pPr>
              <w:spacing w:line="360" w:lineRule="auto"/>
              <w:rPr>
                <w:rFonts w:ascii="Verdana" w:hAnsi="Verdana"/>
                <w:sz w:val="18"/>
                <w:szCs w:val="18"/>
              </w:rPr>
            </w:pPr>
          </w:p>
        </w:tc>
      </w:tr>
      <w:tr w:rsidR="00F66873" w:rsidRPr="00425010" w14:paraId="5608904F" w14:textId="77777777" w:rsidTr="005326F3">
        <w:trPr>
          <w:trHeight w:val="1134"/>
          <w:jc w:val="center"/>
        </w:trPr>
        <w:tc>
          <w:tcPr>
            <w:tcW w:w="266" w:type="pct"/>
          </w:tcPr>
          <w:p w14:paraId="4AE1E014" w14:textId="77777777" w:rsidR="00F66873" w:rsidRPr="00425010" w:rsidRDefault="00F66873" w:rsidP="0044448E">
            <w:pPr>
              <w:spacing w:line="360" w:lineRule="auto"/>
              <w:rPr>
                <w:rFonts w:ascii="Verdana" w:hAnsi="Verdana"/>
                <w:sz w:val="18"/>
                <w:szCs w:val="18"/>
              </w:rPr>
            </w:pPr>
          </w:p>
        </w:tc>
        <w:tc>
          <w:tcPr>
            <w:tcW w:w="1173" w:type="pct"/>
          </w:tcPr>
          <w:p w14:paraId="565E4996" w14:textId="77777777" w:rsidR="00F66873" w:rsidRPr="00425010" w:rsidRDefault="00F66873" w:rsidP="0044448E">
            <w:pPr>
              <w:spacing w:line="360" w:lineRule="auto"/>
              <w:rPr>
                <w:rFonts w:ascii="Verdana" w:hAnsi="Verdana"/>
                <w:sz w:val="18"/>
                <w:szCs w:val="18"/>
              </w:rPr>
            </w:pPr>
          </w:p>
        </w:tc>
        <w:tc>
          <w:tcPr>
            <w:tcW w:w="758" w:type="pct"/>
          </w:tcPr>
          <w:p w14:paraId="7A39F607" w14:textId="77777777" w:rsidR="00F66873" w:rsidRPr="00425010" w:rsidRDefault="00F66873" w:rsidP="0044448E">
            <w:pPr>
              <w:spacing w:line="360" w:lineRule="auto"/>
              <w:rPr>
                <w:rFonts w:ascii="Verdana" w:hAnsi="Verdana"/>
                <w:sz w:val="18"/>
                <w:szCs w:val="18"/>
              </w:rPr>
            </w:pPr>
          </w:p>
        </w:tc>
        <w:tc>
          <w:tcPr>
            <w:tcW w:w="984" w:type="pct"/>
          </w:tcPr>
          <w:p w14:paraId="1CA05205" w14:textId="77777777" w:rsidR="00F66873" w:rsidRPr="00425010" w:rsidRDefault="00F66873" w:rsidP="0044448E">
            <w:pPr>
              <w:spacing w:line="360" w:lineRule="auto"/>
              <w:rPr>
                <w:rFonts w:ascii="Verdana" w:hAnsi="Verdana"/>
                <w:sz w:val="18"/>
                <w:szCs w:val="18"/>
              </w:rPr>
            </w:pPr>
          </w:p>
        </w:tc>
        <w:tc>
          <w:tcPr>
            <w:tcW w:w="834" w:type="pct"/>
          </w:tcPr>
          <w:p w14:paraId="4D775DCF" w14:textId="77777777" w:rsidR="00F66873" w:rsidRPr="00425010" w:rsidRDefault="00F66873" w:rsidP="0044448E">
            <w:pPr>
              <w:spacing w:line="360" w:lineRule="auto"/>
              <w:rPr>
                <w:rFonts w:ascii="Verdana" w:hAnsi="Verdana"/>
                <w:sz w:val="18"/>
                <w:szCs w:val="18"/>
              </w:rPr>
            </w:pPr>
          </w:p>
        </w:tc>
        <w:tc>
          <w:tcPr>
            <w:tcW w:w="985" w:type="pct"/>
          </w:tcPr>
          <w:p w14:paraId="7756BFCA" w14:textId="77777777" w:rsidR="00F66873" w:rsidRPr="00425010" w:rsidRDefault="00F66873" w:rsidP="0044448E">
            <w:pPr>
              <w:spacing w:line="360" w:lineRule="auto"/>
              <w:rPr>
                <w:rFonts w:ascii="Verdana" w:hAnsi="Verdana"/>
                <w:sz w:val="18"/>
                <w:szCs w:val="18"/>
              </w:rPr>
            </w:pPr>
          </w:p>
        </w:tc>
      </w:tr>
      <w:tr w:rsidR="00F66873" w:rsidRPr="00425010" w14:paraId="6436810E" w14:textId="77777777" w:rsidTr="005326F3">
        <w:trPr>
          <w:trHeight w:val="1134"/>
          <w:jc w:val="center"/>
        </w:trPr>
        <w:tc>
          <w:tcPr>
            <w:tcW w:w="266" w:type="pct"/>
          </w:tcPr>
          <w:p w14:paraId="2194FE25" w14:textId="77777777" w:rsidR="00F66873" w:rsidRPr="00425010" w:rsidRDefault="00F66873" w:rsidP="0044448E">
            <w:pPr>
              <w:spacing w:line="360" w:lineRule="auto"/>
              <w:rPr>
                <w:rFonts w:ascii="Verdana" w:hAnsi="Verdana"/>
                <w:sz w:val="18"/>
                <w:szCs w:val="18"/>
              </w:rPr>
            </w:pPr>
          </w:p>
        </w:tc>
        <w:tc>
          <w:tcPr>
            <w:tcW w:w="1173" w:type="pct"/>
          </w:tcPr>
          <w:p w14:paraId="6BE683F1" w14:textId="77777777" w:rsidR="00F66873" w:rsidRPr="00425010" w:rsidRDefault="00F66873" w:rsidP="0044448E">
            <w:pPr>
              <w:spacing w:line="360" w:lineRule="auto"/>
              <w:rPr>
                <w:rFonts w:ascii="Verdana" w:hAnsi="Verdana"/>
                <w:sz w:val="18"/>
                <w:szCs w:val="18"/>
              </w:rPr>
            </w:pPr>
          </w:p>
        </w:tc>
        <w:tc>
          <w:tcPr>
            <w:tcW w:w="758" w:type="pct"/>
          </w:tcPr>
          <w:p w14:paraId="05609EBA" w14:textId="77777777" w:rsidR="00F66873" w:rsidRPr="00425010" w:rsidRDefault="00F66873" w:rsidP="0044448E">
            <w:pPr>
              <w:spacing w:line="360" w:lineRule="auto"/>
              <w:rPr>
                <w:rFonts w:ascii="Verdana" w:hAnsi="Verdana"/>
                <w:sz w:val="18"/>
                <w:szCs w:val="18"/>
              </w:rPr>
            </w:pPr>
          </w:p>
        </w:tc>
        <w:tc>
          <w:tcPr>
            <w:tcW w:w="984" w:type="pct"/>
          </w:tcPr>
          <w:p w14:paraId="66B607E1" w14:textId="77777777" w:rsidR="00F66873" w:rsidRPr="00425010" w:rsidRDefault="00F66873" w:rsidP="0044448E">
            <w:pPr>
              <w:spacing w:line="360" w:lineRule="auto"/>
              <w:rPr>
                <w:rFonts w:ascii="Verdana" w:hAnsi="Verdana"/>
                <w:sz w:val="18"/>
                <w:szCs w:val="18"/>
              </w:rPr>
            </w:pPr>
          </w:p>
        </w:tc>
        <w:tc>
          <w:tcPr>
            <w:tcW w:w="834" w:type="pct"/>
          </w:tcPr>
          <w:p w14:paraId="7059396C" w14:textId="77777777" w:rsidR="00F66873" w:rsidRPr="00425010" w:rsidRDefault="00F66873" w:rsidP="0044448E">
            <w:pPr>
              <w:spacing w:line="360" w:lineRule="auto"/>
              <w:rPr>
                <w:rFonts w:ascii="Verdana" w:hAnsi="Verdana"/>
                <w:sz w:val="18"/>
                <w:szCs w:val="18"/>
              </w:rPr>
            </w:pPr>
          </w:p>
        </w:tc>
        <w:tc>
          <w:tcPr>
            <w:tcW w:w="985" w:type="pct"/>
          </w:tcPr>
          <w:p w14:paraId="29FCD9A6" w14:textId="77777777" w:rsidR="00F66873" w:rsidRPr="00425010" w:rsidRDefault="00F66873" w:rsidP="0044448E">
            <w:pPr>
              <w:spacing w:line="360" w:lineRule="auto"/>
              <w:rPr>
                <w:rFonts w:ascii="Verdana" w:hAnsi="Verdana"/>
                <w:sz w:val="18"/>
                <w:szCs w:val="18"/>
              </w:rPr>
            </w:pPr>
          </w:p>
        </w:tc>
      </w:tr>
      <w:tr w:rsidR="00F66873" w:rsidRPr="00425010" w14:paraId="489918A4" w14:textId="77777777" w:rsidTr="005326F3">
        <w:trPr>
          <w:trHeight w:val="1134"/>
          <w:jc w:val="center"/>
        </w:trPr>
        <w:tc>
          <w:tcPr>
            <w:tcW w:w="266" w:type="pct"/>
          </w:tcPr>
          <w:p w14:paraId="1A01E86E" w14:textId="77777777" w:rsidR="00F66873" w:rsidRPr="00425010" w:rsidRDefault="00F66873" w:rsidP="0044448E">
            <w:pPr>
              <w:spacing w:line="360" w:lineRule="auto"/>
              <w:rPr>
                <w:rFonts w:ascii="Verdana" w:hAnsi="Verdana"/>
                <w:sz w:val="18"/>
                <w:szCs w:val="18"/>
              </w:rPr>
            </w:pPr>
          </w:p>
        </w:tc>
        <w:tc>
          <w:tcPr>
            <w:tcW w:w="1173" w:type="pct"/>
          </w:tcPr>
          <w:p w14:paraId="563E7E7B" w14:textId="77777777" w:rsidR="00F66873" w:rsidRPr="00425010" w:rsidRDefault="00F66873" w:rsidP="0044448E">
            <w:pPr>
              <w:spacing w:line="360" w:lineRule="auto"/>
              <w:rPr>
                <w:rFonts w:ascii="Verdana" w:hAnsi="Verdana"/>
                <w:sz w:val="18"/>
                <w:szCs w:val="18"/>
              </w:rPr>
            </w:pPr>
          </w:p>
        </w:tc>
        <w:tc>
          <w:tcPr>
            <w:tcW w:w="758" w:type="pct"/>
          </w:tcPr>
          <w:p w14:paraId="36870934" w14:textId="77777777" w:rsidR="00F66873" w:rsidRPr="00425010" w:rsidRDefault="00F66873" w:rsidP="0044448E">
            <w:pPr>
              <w:spacing w:line="360" w:lineRule="auto"/>
              <w:rPr>
                <w:rFonts w:ascii="Verdana" w:hAnsi="Verdana"/>
                <w:sz w:val="18"/>
                <w:szCs w:val="18"/>
              </w:rPr>
            </w:pPr>
          </w:p>
        </w:tc>
        <w:tc>
          <w:tcPr>
            <w:tcW w:w="984" w:type="pct"/>
          </w:tcPr>
          <w:p w14:paraId="7578E588" w14:textId="77777777" w:rsidR="00F66873" w:rsidRPr="00425010" w:rsidRDefault="00F66873" w:rsidP="0044448E">
            <w:pPr>
              <w:spacing w:line="360" w:lineRule="auto"/>
              <w:rPr>
                <w:rFonts w:ascii="Verdana" w:hAnsi="Verdana"/>
                <w:sz w:val="18"/>
                <w:szCs w:val="18"/>
              </w:rPr>
            </w:pPr>
          </w:p>
        </w:tc>
        <w:tc>
          <w:tcPr>
            <w:tcW w:w="834" w:type="pct"/>
          </w:tcPr>
          <w:p w14:paraId="3A0A83D9" w14:textId="77777777" w:rsidR="00F66873" w:rsidRPr="00425010" w:rsidRDefault="00F66873" w:rsidP="0044448E">
            <w:pPr>
              <w:spacing w:line="360" w:lineRule="auto"/>
              <w:rPr>
                <w:rFonts w:ascii="Verdana" w:hAnsi="Verdana"/>
                <w:sz w:val="18"/>
                <w:szCs w:val="18"/>
              </w:rPr>
            </w:pPr>
          </w:p>
        </w:tc>
        <w:tc>
          <w:tcPr>
            <w:tcW w:w="985" w:type="pct"/>
          </w:tcPr>
          <w:p w14:paraId="4070F5F9" w14:textId="77777777" w:rsidR="00F66873" w:rsidRPr="00425010" w:rsidRDefault="00F66873" w:rsidP="0044448E">
            <w:pPr>
              <w:spacing w:line="360" w:lineRule="auto"/>
              <w:rPr>
                <w:rFonts w:ascii="Verdana" w:hAnsi="Verdana"/>
                <w:sz w:val="18"/>
                <w:szCs w:val="18"/>
              </w:rPr>
            </w:pPr>
          </w:p>
        </w:tc>
      </w:tr>
    </w:tbl>
    <w:p w14:paraId="3453147C" w14:textId="77777777" w:rsidR="00F66873" w:rsidRPr="00425010" w:rsidRDefault="00F66873" w:rsidP="0044448E">
      <w:pPr>
        <w:spacing w:line="360" w:lineRule="auto"/>
        <w:rPr>
          <w:rFonts w:ascii="Verdana" w:hAnsi="Verdana"/>
          <w:sz w:val="18"/>
          <w:szCs w:val="18"/>
        </w:rPr>
      </w:pPr>
    </w:p>
    <w:p w14:paraId="7245A8C5" w14:textId="77777777" w:rsidR="00F66873" w:rsidRPr="00425010" w:rsidRDefault="00F66873" w:rsidP="0044448E">
      <w:pPr>
        <w:spacing w:line="360" w:lineRule="auto"/>
        <w:rPr>
          <w:rFonts w:ascii="Verdana" w:hAnsi="Verdana"/>
          <w:sz w:val="18"/>
          <w:szCs w:val="18"/>
        </w:rPr>
      </w:pPr>
    </w:p>
    <w:p w14:paraId="75687198" w14:textId="77777777" w:rsidR="00F66873" w:rsidRPr="00223CC5" w:rsidRDefault="00F66873" w:rsidP="0044448E">
      <w:pPr>
        <w:spacing w:line="360" w:lineRule="auto"/>
        <w:rPr>
          <w:rFonts w:ascii="Verdana" w:hAnsi="Verdana"/>
          <w:sz w:val="18"/>
          <w:szCs w:val="18"/>
        </w:rPr>
      </w:pPr>
    </w:p>
    <w:p w14:paraId="42DAC0F1" w14:textId="77777777" w:rsidR="00F66873" w:rsidRPr="00223CC5" w:rsidRDefault="00F66873" w:rsidP="0044448E">
      <w:pPr>
        <w:spacing w:line="360" w:lineRule="auto"/>
        <w:rPr>
          <w:rFonts w:ascii="Verdana" w:hAnsi="Verdana"/>
          <w:sz w:val="18"/>
          <w:szCs w:val="18"/>
        </w:rPr>
      </w:pPr>
    </w:p>
    <w:p w14:paraId="613E187C" w14:textId="77777777" w:rsidR="00F66873" w:rsidRDefault="00F66873" w:rsidP="0044448E">
      <w:pPr>
        <w:tabs>
          <w:tab w:val="left" w:pos="2985"/>
        </w:tabs>
        <w:spacing w:line="360" w:lineRule="auto"/>
        <w:rPr>
          <w:rFonts w:ascii="Verdana" w:eastAsia="Times New Roman" w:hAnsi="Verdana" w:cs="Calibri"/>
          <w:sz w:val="16"/>
          <w:szCs w:val="16"/>
          <w:lang w:eastAsia="pl-PL"/>
        </w:rPr>
      </w:pPr>
    </w:p>
    <w:bookmarkEnd w:id="0"/>
    <w:p w14:paraId="263E3F64" w14:textId="77777777" w:rsidR="00F66873" w:rsidRPr="00F66873" w:rsidRDefault="00F66873" w:rsidP="0044448E">
      <w:pPr>
        <w:tabs>
          <w:tab w:val="left" w:pos="2985"/>
        </w:tabs>
        <w:spacing w:line="360" w:lineRule="auto"/>
        <w:rPr>
          <w:rFonts w:ascii="Verdana" w:eastAsia="Times New Roman" w:hAnsi="Verdana" w:cs="Calibri"/>
          <w:sz w:val="16"/>
          <w:szCs w:val="16"/>
          <w:lang w:eastAsia="pl-PL"/>
        </w:rPr>
      </w:pPr>
    </w:p>
    <w:sectPr w:rsidR="00F66873" w:rsidRPr="00F66873" w:rsidSect="00B55DF6">
      <w:headerReference w:type="default" r:id="rId14"/>
      <w:footerReference w:type="default" r:id="rId15"/>
      <w:headerReference w:type="first" r:id="rId1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6858C" w14:textId="77777777" w:rsidR="00651B40" w:rsidRDefault="00651B40">
      <w:pPr>
        <w:spacing w:after="0" w:line="240" w:lineRule="auto"/>
      </w:pPr>
      <w:r>
        <w:separator/>
      </w:r>
    </w:p>
  </w:endnote>
  <w:endnote w:type="continuationSeparator" w:id="0">
    <w:p w14:paraId="76201F10" w14:textId="77777777" w:rsidR="00651B40" w:rsidRDefault="0065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D44B3" w14:textId="77777777" w:rsidR="00E42656" w:rsidRDefault="00E426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2849" w14:textId="77777777" w:rsidR="00E42656" w:rsidRDefault="00E4265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F344D" w14:textId="77777777" w:rsidR="00E42656" w:rsidRDefault="00E42656">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045427"/>
      <w:docPartObj>
        <w:docPartGallery w:val="Page Numbers (Bottom of Page)"/>
        <w:docPartUnique/>
      </w:docPartObj>
    </w:sdtPr>
    <w:sdtEndPr/>
    <w:sdtContent>
      <w:p w14:paraId="5430B6E1" w14:textId="77777777" w:rsidR="00F66873" w:rsidRDefault="00F66873">
        <w:pPr>
          <w:pStyle w:val="Stopka"/>
          <w:jc w:val="right"/>
        </w:pPr>
        <w:r>
          <w:fldChar w:fldCharType="begin"/>
        </w:r>
        <w:r>
          <w:instrText>PAGE   \* MERGEFORMAT</w:instrText>
        </w:r>
        <w:r>
          <w:fldChar w:fldCharType="separate"/>
        </w:r>
        <w:r w:rsidR="0044448E">
          <w:rPr>
            <w:noProof/>
          </w:rPr>
          <w:t>6</w:t>
        </w:r>
        <w:r>
          <w:fldChar w:fldCharType="end"/>
        </w:r>
      </w:p>
    </w:sdtContent>
  </w:sdt>
  <w:p w14:paraId="6BE4C335" w14:textId="77777777" w:rsidR="00F66873" w:rsidRDefault="00F668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8BE74" w14:textId="77777777" w:rsidR="00651B40" w:rsidRDefault="00651B40">
      <w:pPr>
        <w:spacing w:after="0" w:line="240" w:lineRule="auto"/>
      </w:pPr>
      <w:r>
        <w:separator/>
      </w:r>
    </w:p>
  </w:footnote>
  <w:footnote w:type="continuationSeparator" w:id="0">
    <w:p w14:paraId="09CB3A72" w14:textId="77777777" w:rsidR="00651B40" w:rsidRDefault="00651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BAF4C" w14:textId="77777777" w:rsidR="00E42656" w:rsidRDefault="00E4265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4B55C" w14:textId="77777777" w:rsidR="00E42656" w:rsidRDefault="00E4265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27A58" w14:textId="242CE3E3" w:rsid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r w:rsidR="009B18DF">
      <w:rPr>
        <w:rFonts w:ascii="Verdana" w:hAnsi="Verdana"/>
        <w:sz w:val="20"/>
        <w:szCs w:val="20"/>
      </w:rPr>
      <w:t>Załącznik 2</w:t>
    </w:r>
  </w:p>
  <w:p w14:paraId="5817CD54" w14:textId="77777777" w:rsidR="009B18DF" w:rsidRPr="009973F9" w:rsidRDefault="009B18DF">
    <w:pPr>
      <w:pStyle w:val="Nagwek"/>
      <w:rPr>
        <w:rFonts w:ascii="Verdana" w:hAnsi="Verdana"/>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8A69B" w14:textId="77777777" w:rsidR="00F66873" w:rsidRPr="00E67CB9" w:rsidRDefault="00F66873" w:rsidP="004B3B13">
    <w:pPr>
      <w:pStyle w:val="Nagwek"/>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0B6F" w14:textId="77777777" w:rsidR="00F66873" w:rsidRDefault="00F66873" w:rsidP="0049345E">
    <w:pPr>
      <w:pStyle w:val="Nagwek"/>
      <w:rPr>
        <w:rFonts w:ascii="Verdana" w:hAnsi="Verdana"/>
        <w:sz w:val="20"/>
        <w:szCs w:val="20"/>
      </w:rPr>
    </w:pPr>
    <w:r>
      <w:tab/>
    </w:r>
    <w:r>
      <w:tab/>
    </w:r>
    <w:r>
      <w:rPr>
        <w:rFonts w:ascii="Verdana" w:hAnsi="Verdana"/>
        <w:sz w:val="20"/>
        <w:szCs w:val="20"/>
      </w:rPr>
      <w:t>Załącznik 3.2</w:t>
    </w:r>
  </w:p>
  <w:p w14:paraId="21E65E9E" w14:textId="77777777" w:rsidR="00F66873" w:rsidRDefault="00F6687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Listapunktowana3"/>
      <w:lvlText w:val="*"/>
      <w:lvlJc w:val="left"/>
    </w:lvl>
  </w:abstractNum>
  <w:abstractNum w:abstractNumId="2" w15:restartNumberingAfterBreak="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15:restartNumberingAfterBreak="0">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15:restartNumberingAfterBreak="0">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3" w15:restartNumberingAfterBreak="0">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16"/>
  </w:num>
  <w:num w:numId="3">
    <w:abstractNumId w:val="23"/>
  </w:num>
  <w:num w:numId="4">
    <w:abstractNumId w:val="25"/>
  </w:num>
  <w:num w:numId="5">
    <w:abstractNumId w:val="33"/>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31"/>
  </w:num>
  <w:num w:numId="9">
    <w:abstractNumId w:val="6"/>
  </w:num>
  <w:num w:numId="10">
    <w:abstractNumId w:val="37"/>
  </w:num>
  <w:num w:numId="11">
    <w:abstractNumId w:val="30"/>
  </w:num>
  <w:num w:numId="12">
    <w:abstractNumId w:val="11"/>
  </w:num>
  <w:num w:numId="13">
    <w:abstractNumId w:val="10"/>
  </w:num>
  <w:num w:numId="14">
    <w:abstractNumId w:val="2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4"/>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8"/>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34"/>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15"/>
  </w:num>
  <w:num w:numId="36">
    <w:abstractNumId w:val="9"/>
  </w:num>
  <w:num w:numId="37">
    <w:abstractNumId w:val="18"/>
  </w:num>
  <w:num w:numId="38">
    <w:abstractNumId w:val="20"/>
  </w:num>
  <w:num w:numId="39">
    <w:abstractNumId w:val="32"/>
  </w:num>
  <w:num w:numId="40">
    <w:abstractNumId w:val="12"/>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35126"/>
    <w:rsid w:val="0005614F"/>
    <w:rsid w:val="000666C7"/>
    <w:rsid w:val="000C5737"/>
    <w:rsid w:val="000F12CB"/>
    <w:rsid w:val="00194D57"/>
    <w:rsid w:val="001E4E66"/>
    <w:rsid w:val="00266901"/>
    <w:rsid w:val="00294092"/>
    <w:rsid w:val="002B39C1"/>
    <w:rsid w:val="003220BD"/>
    <w:rsid w:val="003413C0"/>
    <w:rsid w:val="003C0A96"/>
    <w:rsid w:val="003D4440"/>
    <w:rsid w:val="003E1CF0"/>
    <w:rsid w:val="003F61C6"/>
    <w:rsid w:val="00440C3F"/>
    <w:rsid w:val="00442E28"/>
    <w:rsid w:val="0044448E"/>
    <w:rsid w:val="00487381"/>
    <w:rsid w:val="004930C3"/>
    <w:rsid w:val="004C27A2"/>
    <w:rsid w:val="004F489A"/>
    <w:rsid w:val="00500D4E"/>
    <w:rsid w:val="005352D3"/>
    <w:rsid w:val="00550413"/>
    <w:rsid w:val="00567A5A"/>
    <w:rsid w:val="00584622"/>
    <w:rsid w:val="005A2BCA"/>
    <w:rsid w:val="005A5EDE"/>
    <w:rsid w:val="005C2270"/>
    <w:rsid w:val="005E33E1"/>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57CF0"/>
    <w:rsid w:val="00860AA8"/>
    <w:rsid w:val="008B618E"/>
    <w:rsid w:val="008E1510"/>
    <w:rsid w:val="009061E0"/>
    <w:rsid w:val="00907544"/>
    <w:rsid w:val="0092171A"/>
    <w:rsid w:val="00946CF3"/>
    <w:rsid w:val="00952563"/>
    <w:rsid w:val="00975A68"/>
    <w:rsid w:val="009973F9"/>
    <w:rsid w:val="009B18DF"/>
    <w:rsid w:val="009C34FE"/>
    <w:rsid w:val="009D5E9D"/>
    <w:rsid w:val="00A23B2F"/>
    <w:rsid w:val="00A53E4D"/>
    <w:rsid w:val="00A65A47"/>
    <w:rsid w:val="00A90CDD"/>
    <w:rsid w:val="00AE58A3"/>
    <w:rsid w:val="00AF7406"/>
    <w:rsid w:val="00B13B64"/>
    <w:rsid w:val="00B55DF6"/>
    <w:rsid w:val="00B67D62"/>
    <w:rsid w:val="00B816C5"/>
    <w:rsid w:val="00BA34F7"/>
    <w:rsid w:val="00BC21A7"/>
    <w:rsid w:val="00BE2E7D"/>
    <w:rsid w:val="00C04238"/>
    <w:rsid w:val="00C20B8D"/>
    <w:rsid w:val="00C26B77"/>
    <w:rsid w:val="00C52A1C"/>
    <w:rsid w:val="00C86BC2"/>
    <w:rsid w:val="00C90CCB"/>
    <w:rsid w:val="00CE1C2B"/>
    <w:rsid w:val="00D304AC"/>
    <w:rsid w:val="00D54835"/>
    <w:rsid w:val="00D82B6D"/>
    <w:rsid w:val="00D96C99"/>
    <w:rsid w:val="00DB6F52"/>
    <w:rsid w:val="00E05495"/>
    <w:rsid w:val="00E17D0F"/>
    <w:rsid w:val="00E30A88"/>
    <w:rsid w:val="00E34484"/>
    <w:rsid w:val="00E42656"/>
    <w:rsid w:val="00EA1F67"/>
    <w:rsid w:val="00EA63F1"/>
    <w:rsid w:val="00EB7ECD"/>
    <w:rsid w:val="00F51EBB"/>
    <w:rsid w:val="00F66873"/>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6BE8-4D4A-4F4B-A253-148BAC987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3479</Words>
  <Characters>20879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Anna Gorgoń</cp:lastModifiedBy>
  <cp:revision>2</cp:revision>
  <cp:lastPrinted>2024-09-02T08:44:00Z</cp:lastPrinted>
  <dcterms:created xsi:type="dcterms:W3CDTF">2024-10-04T07:29:00Z</dcterms:created>
  <dcterms:modified xsi:type="dcterms:W3CDTF">2024-10-04T07:29:00Z</dcterms:modified>
</cp:coreProperties>
</file>