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043" w:rsidRPr="00F17043" w:rsidRDefault="00F17043" w:rsidP="00F17043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F17043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4 do SWZ</w:t>
      </w:r>
    </w:p>
    <w:p w:rsidR="00F17043" w:rsidRPr="00F17043" w:rsidRDefault="00F17043" w:rsidP="00F17043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F17043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69/24/ZT</w:t>
      </w:r>
    </w:p>
    <w:p w:rsidR="00F17043" w:rsidRPr="00F17043" w:rsidRDefault="00F17043" w:rsidP="00F17043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F17043" w:rsidRPr="00F17043" w:rsidRDefault="00F17043" w:rsidP="00F17043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…………………………….……</w:t>
      </w:r>
      <w:r>
        <w:rPr>
          <w:rFonts w:ascii="Times New Roman" w:eastAsia="Calibri" w:hAnsi="Times New Roman" w:cs="Times New Roman"/>
          <w:noProof/>
          <w:sz w:val="24"/>
          <w:szCs w:val="24"/>
        </w:rPr>
        <w:t>...</w:t>
      </w: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….….</w:t>
      </w:r>
    </w:p>
    <w:p w:rsidR="00F17043" w:rsidRPr="00F17043" w:rsidRDefault="00F17043" w:rsidP="00F17043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F17043" w:rsidRPr="00F17043" w:rsidRDefault="00F17043" w:rsidP="00F17043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</w:t>
      </w:r>
      <w:r>
        <w:rPr>
          <w:rFonts w:ascii="Times New Roman" w:eastAsia="Calibri" w:hAnsi="Times New Roman" w:cs="Times New Roman"/>
          <w:noProof/>
          <w:sz w:val="24"/>
          <w:szCs w:val="24"/>
        </w:rPr>
        <w:t>…</w:t>
      </w: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……..</w:t>
      </w:r>
    </w:p>
    <w:p w:rsidR="00F17043" w:rsidRPr="00F17043" w:rsidRDefault="00F17043" w:rsidP="00F17043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16"/>
          <w:szCs w:val="16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  <w:r w:rsidRPr="00F17043">
        <w:rPr>
          <w:rFonts w:ascii="Times New Roman" w:eastAsia="Calibri" w:hAnsi="Times New Roman" w:cs="Times New Roman"/>
          <w:noProof/>
          <w:sz w:val="16"/>
          <w:szCs w:val="16"/>
        </w:rPr>
        <w:t xml:space="preserve">   (imię,nazwisko,stanowisko/podstawa do  reprezentacji)</w:t>
      </w:r>
    </w:p>
    <w:p w:rsidR="00F17043" w:rsidRPr="00F17043" w:rsidRDefault="00F17043" w:rsidP="00F1704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F17043" w:rsidRPr="00F17043" w:rsidRDefault="00F17043" w:rsidP="00F1704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F17043" w:rsidRPr="00F17043" w:rsidRDefault="00F17043" w:rsidP="00F17043">
      <w:pPr>
        <w:widowControl w:val="0"/>
        <w:suppressAutoHyphens/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1704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INORMACJA O PRZYNALEŻNOŚCI/BRAKU PRZYNALEŻNOŚCI DO GRUPY KAPITAŁOWEJ</w:t>
      </w:r>
    </w:p>
    <w:p w:rsidR="00F17043" w:rsidRPr="00F17043" w:rsidRDefault="00F17043" w:rsidP="00F17043">
      <w:pPr>
        <w:widowControl w:val="0"/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17043" w:rsidRPr="00F17043" w:rsidRDefault="00F17043" w:rsidP="00F17043">
      <w:pPr>
        <w:widowControl w:val="0"/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17043" w:rsidRPr="00F17043" w:rsidRDefault="00F17043" w:rsidP="00F1704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W związku z udziałem w postępowaniu w sprawie udzielenia zamówienia publicznego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</w:t>
      </w:r>
      <w:r w:rsidRPr="00F170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„zakup pojazdów typu furgon 7-osobowy o podwyższonych parametrach w wersji nieoznakowanej i typu furgon 8-osobowy w wersji nieoznakowanej dla Centrum Szkolenia Policji w Legionowie” 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zgodnie z treścią </w:t>
      </w:r>
      <w:r w:rsidRPr="00F170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Specyfikacji warunków zamówienia 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(Rozdział VII 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pkt 4 lit. d – SWZ)</w:t>
      </w:r>
    </w:p>
    <w:p w:rsidR="00F17043" w:rsidRPr="00F17043" w:rsidRDefault="00F17043" w:rsidP="00F17043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7043" w:rsidRPr="00F17043" w:rsidRDefault="00F17043" w:rsidP="00F17043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043">
        <w:rPr>
          <w:rFonts w:ascii="Cambria Math" w:eastAsia="YuGothicUI-Regular" w:hAnsi="Cambria Math" w:cs="Cambria Math"/>
          <w:sz w:val="24"/>
          <w:szCs w:val="24"/>
          <w:lang w:eastAsia="ar-SA"/>
        </w:rPr>
        <w:t>▢</w:t>
      </w:r>
      <w:r w:rsidRPr="00F17043">
        <w:rPr>
          <w:rFonts w:ascii="Times New Roman" w:eastAsia="YuGothicUI-Regular" w:hAnsi="Times New Roman" w:cs="Times New Roman"/>
          <w:sz w:val="24"/>
          <w:szCs w:val="24"/>
          <w:lang w:eastAsia="ar-SA"/>
        </w:rPr>
        <w:tab/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nie należymy</w:t>
      </w:r>
      <w:r w:rsidRPr="00F17043">
        <w:rPr>
          <w:rFonts w:ascii="Times New Roman" w:eastAsia="Calibri" w:hAnsi="Times New Roman" w:cs="Times New Roman"/>
          <w:b/>
          <w:noProof/>
          <w:sz w:val="24"/>
          <w:szCs w:val="24"/>
        </w:rPr>
        <w:t>*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tej samej grupy kapitałowej w rozumieniu ustawy z dnia 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16 lutego 2007 r. </w:t>
      </w:r>
      <w:r w:rsidRPr="00F170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 ochronie konkurencji i konsumentów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co inny Wykonawca, który złożył odrębną ofertę w postępowaniu.</w:t>
      </w:r>
    </w:p>
    <w:p w:rsidR="00F17043" w:rsidRPr="00F17043" w:rsidRDefault="00F17043" w:rsidP="00F17043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lub</w:t>
      </w:r>
    </w:p>
    <w:p w:rsidR="00F17043" w:rsidRPr="00F17043" w:rsidRDefault="00F17043" w:rsidP="00F17043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043">
        <w:rPr>
          <w:rFonts w:ascii="Cambria Math" w:eastAsia="YuGothicUI-Regular" w:hAnsi="Cambria Math" w:cs="Cambria Math"/>
          <w:sz w:val="24"/>
          <w:szCs w:val="24"/>
          <w:lang w:eastAsia="ar-SA"/>
        </w:rPr>
        <w:t>▢</w:t>
      </w:r>
      <w:r w:rsidRPr="00F17043">
        <w:rPr>
          <w:rFonts w:ascii="Times New Roman" w:eastAsia="YuGothicUI-Regular" w:hAnsi="Times New Roman" w:cs="Times New Roman"/>
          <w:sz w:val="24"/>
          <w:szCs w:val="24"/>
          <w:lang w:eastAsia="ar-SA"/>
        </w:rPr>
        <w:tab/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należymy</w:t>
      </w:r>
      <w:r w:rsidRPr="00F17043">
        <w:rPr>
          <w:rFonts w:ascii="Times New Roman" w:eastAsia="Calibri" w:hAnsi="Times New Roman" w:cs="Times New Roman"/>
          <w:b/>
          <w:noProof/>
          <w:sz w:val="24"/>
          <w:szCs w:val="24"/>
        </w:rPr>
        <w:t>*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tej samej grupy kapitałowej w rozumieniu ustawy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dnia 16 lutego 2007 r. </w:t>
      </w:r>
      <w:r w:rsidRPr="00F170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 ochronie konkurencji i konsumentów</w:t>
      </w: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, co następujący Wykonawca, który złożył odrębną ofertę, w postępowaniu:</w:t>
      </w:r>
    </w:p>
    <w:p w:rsidR="00F17043" w:rsidRPr="00F17043" w:rsidRDefault="00F17043" w:rsidP="00F17043">
      <w:pPr>
        <w:suppressAutoHyphens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17043" w:rsidRPr="00F17043" w:rsidRDefault="00F17043" w:rsidP="00F17043">
      <w:pPr>
        <w:suppressAutoHyphens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…………………………….…………………………………...……………………………</w:t>
      </w:r>
    </w:p>
    <w:p w:rsidR="00F17043" w:rsidRPr="00F17043" w:rsidRDefault="00F17043" w:rsidP="00F17043">
      <w:pPr>
        <w:suppressAutoHyphens/>
        <w:spacing w:after="0" w:line="360" w:lineRule="auto"/>
        <w:ind w:left="284" w:hanging="1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……………………………………………..……..…………………...……………………</w:t>
      </w:r>
    </w:p>
    <w:p w:rsidR="00F17043" w:rsidRPr="00F17043" w:rsidRDefault="00F17043" w:rsidP="00F17043">
      <w:pPr>
        <w:snapToGrid w:val="0"/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F17043" w:rsidRPr="00F17043" w:rsidRDefault="00F17043" w:rsidP="00F17043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0"/>
          <w:szCs w:val="20"/>
        </w:rPr>
      </w:pPr>
    </w:p>
    <w:p w:rsidR="00F17043" w:rsidRPr="00F17043" w:rsidRDefault="00F17043" w:rsidP="00F17043">
      <w:pPr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</w:t>
      </w:r>
    </w:p>
    <w:p w:rsidR="00F17043" w:rsidRPr="00F17043" w:rsidRDefault="00F17043" w:rsidP="00F1704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:rsidR="00F17043" w:rsidRPr="00F17043" w:rsidRDefault="00F17043" w:rsidP="00F17043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F17043" w:rsidRPr="00F17043" w:rsidRDefault="00F17043" w:rsidP="00F17043">
      <w:pPr>
        <w:snapToGrid w:val="0"/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F17043" w:rsidRPr="00F17043" w:rsidRDefault="00F17043" w:rsidP="00F17043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0"/>
          <w:szCs w:val="20"/>
        </w:rPr>
      </w:pPr>
    </w:p>
    <w:p w:rsidR="00F17043" w:rsidRPr="00F17043" w:rsidRDefault="00F17043" w:rsidP="00F17043">
      <w:pPr>
        <w:spacing w:after="0"/>
        <w:rPr>
          <w:rFonts w:ascii="Times New Roman" w:eastAsia="Calibri" w:hAnsi="Times New Roman" w:cs="Times New Roman"/>
          <w:noProof/>
          <w:sz w:val="24"/>
          <w:szCs w:val="24"/>
        </w:rPr>
      </w:pPr>
      <w:r w:rsidRPr="00F17043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</w:t>
      </w:r>
    </w:p>
    <w:p w:rsidR="00F17043" w:rsidRPr="00F17043" w:rsidRDefault="00F17043" w:rsidP="00F170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17043" w:rsidRPr="00F17043" w:rsidRDefault="00F17043" w:rsidP="00F170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04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</w:t>
      </w:r>
    </w:p>
    <w:p w:rsidR="00F17043" w:rsidRPr="00F17043" w:rsidRDefault="00F17043" w:rsidP="00F170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17043">
        <w:rPr>
          <w:rFonts w:ascii="Times New Roman" w:eastAsia="Times New Roman" w:hAnsi="Times New Roman" w:cs="Times New Roman"/>
          <w:color w:val="FFFFFF"/>
          <w:sz w:val="16"/>
          <w:szCs w:val="16"/>
          <w:vertAlign w:val="superscript"/>
          <w:lang w:eastAsia="ar-SA"/>
        </w:rPr>
        <w:footnoteRef/>
      </w:r>
      <w:r w:rsidRPr="00F170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* niniejsze oświadczenie składa każdy z Wykonawców wspólnie ubiegających się o udzielenie zamówienia</w:t>
      </w:r>
    </w:p>
    <w:p w:rsidR="00F17043" w:rsidRPr="00F17043" w:rsidRDefault="00F17043" w:rsidP="00F17043">
      <w:pPr>
        <w:snapToGrid w:val="0"/>
        <w:spacing w:line="276" w:lineRule="auto"/>
        <w:jc w:val="both"/>
        <w:rPr>
          <w:rFonts w:ascii="Times New Roman" w:eastAsia="Calibri" w:hAnsi="Times New Roman" w:cs="Times New Roman"/>
          <w:b/>
          <w:i/>
          <w:iCs/>
          <w:noProof/>
          <w:sz w:val="24"/>
          <w:szCs w:val="24"/>
        </w:rPr>
      </w:pPr>
    </w:p>
    <w:p w:rsidR="00F17043" w:rsidRPr="00F17043" w:rsidRDefault="00F17043" w:rsidP="00F17043">
      <w:pPr>
        <w:snapToGrid w:val="0"/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F17043">
        <w:rPr>
          <w:rFonts w:ascii="Times New Roman" w:eastAsia="Calibri" w:hAnsi="Times New Roman" w:cs="Times New Roman"/>
          <w:b/>
          <w:iCs/>
          <w:noProof/>
          <w:sz w:val="24"/>
          <w:szCs w:val="24"/>
        </w:rPr>
        <w:t>Dokument składany w postaci elektronicznej opatrzonej kwalifikowanym podpisem elektronicznym - podpis osoby upoważnionej do reprezentacji Wykonawcy.</w:t>
      </w:r>
      <w:bookmarkStart w:id="0" w:name="_GoBack"/>
      <w:bookmarkEnd w:id="0"/>
    </w:p>
    <w:p w:rsidR="00F17043" w:rsidRDefault="00F17043"/>
    <w:sectPr w:rsidR="00F17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GothicUI-Regular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43"/>
    <w:rsid w:val="00F1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A37ED"/>
  <w15:chartTrackingRefBased/>
  <w15:docId w15:val="{001C9698-B396-4900-BE9B-4FC26BCC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2024-11-21T08:56:00Z</dcterms:created>
  <dcterms:modified xsi:type="dcterms:W3CDTF">2024-11-21T08:58:00Z</dcterms:modified>
</cp:coreProperties>
</file>